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470" w:rsidRDefault="00A33470" w:rsidP="00A33470">
      <w:pPr>
        <w:ind w:right="16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199515" cy="137541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9515" cy="13754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АДМИНИСТРАЦИЯ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ГОРШЕЧЕНСКОГО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РАЙОНА</w:t>
      </w: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b/>
          <w:sz w:val="38"/>
          <w:szCs w:val="38"/>
        </w:rPr>
      </w:pPr>
      <w:r>
        <w:rPr>
          <w:rFonts w:ascii="Times New Roman" w:hAnsi="Times New Roman"/>
          <w:b/>
          <w:sz w:val="38"/>
          <w:szCs w:val="38"/>
        </w:rPr>
        <w:t>КУРСКОЙ</w:t>
      </w:r>
      <w:r>
        <w:rPr>
          <w:rFonts w:ascii="Times New Roman" w:hAnsi="Times New Roman"/>
          <w:sz w:val="38"/>
          <w:szCs w:val="38"/>
        </w:rPr>
        <w:t xml:space="preserve"> </w:t>
      </w:r>
      <w:r>
        <w:rPr>
          <w:rFonts w:ascii="Times New Roman" w:hAnsi="Times New Roman"/>
          <w:b/>
          <w:sz w:val="38"/>
          <w:szCs w:val="38"/>
        </w:rPr>
        <w:t>ОБЛАСТИ</w:t>
      </w:r>
    </w:p>
    <w:p w:rsidR="00E91B1F" w:rsidRDefault="00E91B1F" w:rsidP="00A33470">
      <w:pPr>
        <w:spacing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A33470" w:rsidRDefault="00A33470" w:rsidP="00A33470">
      <w:pPr>
        <w:spacing w:line="240" w:lineRule="auto"/>
        <w:jc w:val="center"/>
        <w:rPr>
          <w:rFonts w:ascii="Times New Roman" w:hAnsi="Times New Roman"/>
          <w:sz w:val="44"/>
          <w:szCs w:val="44"/>
        </w:rPr>
      </w:pPr>
      <w:proofErr w:type="gramStart"/>
      <w:r>
        <w:rPr>
          <w:rFonts w:ascii="Times New Roman" w:hAnsi="Times New Roman"/>
          <w:b/>
          <w:sz w:val="44"/>
          <w:szCs w:val="44"/>
        </w:rPr>
        <w:t>П</w:t>
      </w:r>
      <w:proofErr w:type="gramEnd"/>
      <w:r>
        <w:rPr>
          <w:rFonts w:ascii="Times New Roman" w:hAnsi="Times New Roman"/>
          <w:b/>
          <w:sz w:val="44"/>
          <w:szCs w:val="44"/>
        </w:rPr>
        <w:t xml:space="preserve"> О С Т А Н О В Л Е Н И Е</w:t>
      </w:r>
    </w:p>
    <w:p w:rsidR="00A33470" w:rsidRDefault="00A33470" w:rsidP="00A3347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от____________________ №________</w:t>
      </w:r>
    </w:p>
    <w:p w:rsidR="00A33470" w:rsidRPr="00B7648F" w:rsidRDefault="00A33470" w:rsidP="00B7648F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306800, Курская область,  пос. </w:t>
      </w:r>
      <w:proofErr w:type="gramStart"/>
      <w:r>
        <w:rPr>
          <w:rFonts w:ascii="Times New Roman" w:hAnsi="Times New Roman"/>
          <w:sz w:val="20"/>
          <w:szCs w:val="20"/>
        </w:rPr>
        <w:t>Горшечное</w:t>
      </w:r>
      <w:proofErr w:type="gramEnd"/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Default="00225B47" w:rsidP="00225B47">
      <w:pPr>
        <w:pStyle w:val="ConsPlusTitle"/>
        <w:ind w:right="4855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225B47" w:rsidRPr="00E91B1F" w:rsidRDefault="00225B47" w:rsidP="009E4919">
      <w:pPr>
        <w:pStyle w:val="ConsPlusTitle"/>
        <w:ind w:left="-284" w:right="5526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</w:t>
      </w:r>
      <w:r w:rsidR="000D5BB4">
        <w:rPr>
          <w:rFonts w:ascii="Times New Roman" w:hAnsi="Times New Roman" w:cs="Times New Roman"/>
          <w:sz w:val="28"/>
          <w:szCs w:val="28"/>
        </w:rPr>
        <w:t>П</w:t>
      </w:r>
      <w:r w:rsidRPr="00E91B1F">
        <w:rPr>
          <w:rFonts w:ascii="Times New Roman" w:hAnsi="Times New Roman" w:cs="Times New Roman"/>
          <w:sz w:val="28"/>
          <w:szCs w:val="28"/>
        </w:rPr>
        <w:t xml:space="preserve">роекту «Внесение изменений в Правила землепользования и застройки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>муниципального образования «</w:t>
      </w:r>
      <w:r w:rsidR="009E4919">
        <w:rPr>
          <w:rFonts w:ascii="Times New Roman" w:hAnsi="Times New Roman" w:cs="Times New Roman"/>
          <w:bCs w:val="0"/>
          <w:sz w:val="28"/>
          <w:szCs w:val="28"/>
        </w:rPr>
        <w:t>Ясеновский</w:t>
      </w:r>
      <w:r w:rsidR="00565BE9" w:rsidRPr="00E91B1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сельсовет» </w:t>
      </w:r>
      <w:r w:rsidR="000D5BB4">
        <w:rPr>
          <w:rFonts w:ascii="Times New Roman" w:hAnsi="Times New Roman" w:cs="Times New Roman"/>
          <w:bCs w:val="0"/>
          <w:sz w:val="28"/>
          <w:szCs w:val="28"/>
        </w:rPr>
        <w:t>Горшеченского</w:t>
      </w:r>
      <w:r w:rsidRPr="00E91B1F">
        <w:rPr>
          <w:rFonts w:ascii="Times New Roman" w:hAnsi="Times New Roman" w:cs="Times New Roman"/>
          <w:bCs w:val="0"/>
          <w:sz w:val="28"/>
          <w:szCs w:val="28"/>
        </w:rPr>
        <w:t xml:space="preserve"> района Курской области»</w:t>
      </w:r>
    </w:p>
    <w:p w:rsidR="00565BE9" w:rsidRDefault="00565BE9" w:rsidP="00A33470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5BE9" w:rsidRDefault="003347C1" w:rsidP="00565BE9">
      <w:pPr>
        <w:shd w:val="clear" w:color="auto" w:fill="FFFFFF"/>
        <w:spacing w:after="201" w:line="301" w:lineRule="atLeast"/>
        <w:ind w:left="-284" w:right="-143" w:firstLine="992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E91B1F">
        <w:rPr>
          <w:rFonts w:ascii="Times New Roman" w:hAnsi="Times New Roman"/>
          <w:color w:val="000000"/>
          <w:sz w:val="28"/>
          <w:szCs w:val="28"/>
        </w:rPr>
        <w:t>В целях устойчивого развития те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рритории МО «</w:t>
      </w:r>
      <w:r w:rsidR="009E4919">
        <w:rPr>
          <w:rFonts w:ascii="Times New Roman" w:hAnsi="Times New Roman"/>
          <w:color w:val="000000"/>
          <w:sz w:val="28"/>
          <w:szCs w:val="28"/>
        </w:rPr>
        <w:t xml:space="preserve">Ясеновский 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>сельсовет» Горшеченского района Курской области, руководствуясь Градостроительным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Приказом Министерства экономического развития Российской Федерации от 01.09.2014 г</w:t>
      </w:r>
      <w:proofErr w:type="gramEnd"/>
      <w:r w:rsidR="000D4F90" w:rsidRPr="00E91B1F">
        <w:rPr>
          <w:rFonts w:ascii="Times New Roman" w:hAnsi="Times New Roman"/>
          <w:color w:val="000000"/>
          <w:sz w:val="28"/>
          <w:szCs w:val="28"/>
        </w:rPr>
        <w:t>. № 540 «Об утверждении классификатора видов разрешенного использования земельных участков» (в ред. Приказа Минэкон</w:t>
      </w:r>
      <w:r w:rsidR="00E052E8" w:rsidRPr="00E91B1F">
        <w:rPr>
          <w:rFonts w:ascii="Times New Roman" w:hAnsi="Times New Roman"/>
          <w:color w:val="000000"/>
          <w:sz w:val="28"/>
          <w:szCs w:val="28"/>
        </w:rPr>
        <w:t>омразвития России от 30.09.2015</w:t>
      </w:r>
      <w:r w:rsidR="000D4F90" w:rsidRPr="00E91B1F">
        <w:rPr>
          <w:rFonts w:ascii="Times New Roman" w:hAnsi="Times New Roman"/>
          <w:color w:val="000000"/>
          <w:sz w:val="28"/>
          <w:szCs w:val="28"/>
        </w:rPr>
        <w:t xml:space="preserve">г. № 709), Уставом муниципального района «Горшеченский район» Курской области, </w:t>
      </w:r>
      <w:r w:rsidR="00A33470" w:rsidRPr="00E91B1F">
        <w:rPr>
          <w:rFonts w:ascii="Times New Roman" w:hAnsi="Times New Roman"/>
          <w:color w:val="000000"/>
          <w:sz w:val="28"/>
          <w:szCs w:val="28"/>
        </w:rPr>
        <w:t xml:space="preserve">Администрация Горшеченского района Курской области </w:t>
      </w:r>
      <w:r w:rsidR="00A33470" w:rsidRPr="00E91B1F">
        <w:rPr>
          <w:rFonts w:ascii="Arial" w:hAnsi="Arial" w:cs="Arial"/>
          <w:color w:val="000000"/>
          <w:sz w:val="28"/>
          <w:szCs w:val="28"/>
        </w:rPr>
        <w:t xml:space="preserve"> </w:t>
      </w:r>
      <w:r w:rsidR="00A33470" w:rsidRPr="00E91B1F">
        <w:rPr>
          <w:rFonts w:ascii="Times New Roman" w:hAnsi="Times New Roman"/>
          <w:b/>
          <w:sz w:val="28"/>
          <w:szCs w:val="28"/>
          <w:lang w:eastAsia="ar-SA"/>
        </w:rPr>
        <w:t>ПОСТАНОВЛЯЕТ:</w:t>
      </w:r>
    </w:p>
    <w:p w:rsidR="00E2086C" w:rsidRPr="00E2086C" w:rsidRDefault="00E2086C" w:rsidP="00E2086C">
      <w:pPr>
        <w:pStyle w:val="a6"/>
        <w:numPr>
          <w:ilvl w:val="0"/>
          <w:numId w:val="18"/>
        </w:numPr>
        <w:ind w:left="-284" w:right="-142" w:firstLine="0"/>
        <w:jc w:val="both"/>
        <w:rPr>
          <w:sz w:val="28"/>
          <w:szCs w:val="28"/>
          <w:lang w:eastAsia="ru-RU"/>
        </w:rPr>
      </w:pPr>
      <w:r w:rsidRPr="00E91B1F">
        <w:rPr>
          <w:sz w:val="28"/>
          <w:szCs w:val="28"/>
        </w:rPr>
        <w:t xml:space="preserve">Сформировать рабочую группу </w:t>
      </w:r>
      <w:r w:rsidRPr="00E91B1F">
        <w:rPr>
          <w:sz w:val="28"/>
          <w:szCs w:val="28"/>
          <w:lang w:eastAsia="ru-RU"/>
        </w:rPr>
        <w:t xml:space="preserve">по подготовке, организации и проведению публичных слушаний по рассмотрению Проекта </w:t>
      </w:r>
      <w:r w:rsidRPr="00E91B1F">
        <w:rPr>
          <w:sz w:val="28"/>
          <w:szCs w:val="28"/>
        </w:rPr>
        <w:t xml:space="preserve">«Внесение изменений в </w:t>
      </w:r>
      <w:r w:rsidRPr="00E91B1F">
        <w:rPr>
          <w:sz w:val="28"/>
          <w:szCs w:val="28"/>
        </w:rPr>
        <w:lastRenderedPageBreak/>
        <w:t>Правила землепользования и застройки муниципального образования «</w:t>
      </w:r>
      <w:r w:rsidR="009E4919">
        <w:rPr>
          <w:color w:val="000000"/>
          <w:sz w:val="28"/>
          <w:szCs w:val="28"/>
        </w:rPr>
        <w:t>Ясеновский</w:t>
      </w:r>
      <w:r w:rsidRPr="00E2086C">
        <w:rPr>
          <w:color w:val="000000"/>
          <w:sz w:val="28"/>
          <w:szCs w:val="28"/>
        </w:rPr>
        <w:t xml:space="preserve"> </w:t>
      </w:r>
      <w:r w:rsidRPr="00E91B1F">
        <w:rPr>
          <w:sz w:val="28"/>
          <w:szCs w:val="28"/>
        </w:rPr>
        <w:t xml:space="preserve">сельсовет» Горшеченского района Курской области» </w:t>
      </w:r>
      <w:r w:rsidRPr="00E91B1F">
        <w:rPr>
          <w:sz w:val="28"/>
          <w:szCs w:val="28"/>
          <w:lang w:eastAsia="ru-RU"/>
        </w:rPr>
        <w:t xml:space="preserve">в составе </w:t>
      </w:r>
      <w:r w:rsidRPr="00E2086C">
        <w:rPr>
          <w:sz w:val="28"/>
          <w:szCs w:val="28"/>
          <w:lang w:eastAsia="ru-RU"/>
        </w:rPr>
        <w:t>согласно приложению № 1.</w:t>
      </w:r>
    </w:p>
    <w:p w:rsidR="00E2086C" w:rsidRPr="00E2086C" w:rsidRDefault="00E2086C" w:rsidP="00E2086C">
      <w:pPr>
        <w:pStyle w:val="a3"/>
        <w:shd w:val="clear" w:color="auto" w:fill="FFFFFF"/>
        <w:spacing w:after="0" w:line="301" w:lineRule="atLeast"/>
        <w:ind w:left="-284"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2086C" w:rsidRPr="00DB37CA" w:rsidRDefault="00E052E8" w:rsidP="00E2086C">
      <w:pPr>
        <w:pStyle w:val="a3"/>
        <w:numPr>
          <w:ilvl w:val="0"/>
          <w:numId w:val="18"/>
        </w:numPr>
        <w:shd w:val="clear" w:color="auto" w:fill="FFFFFF"/>
        <w:spacing w:after="0" w:line="301" w:lineRule="atLeast"/>
        <w:ind w:left="-284" w:right="-143" w:firstLine="0"/>
        <w:jc w:val="both"/>
        <w:rPr>
          <w:rFonts w:ascii="Times New Roman" w:hAnsi="Times New Roman"/>
          <w:color w:val="000000"/>
          <w:sz w:val="28"/>
          <w:szCs w:val="28"/>
        </w:rPr>
      </w:pPr>
      <w:r w:rsidRPr="00E2086C">
        <w:rPr>
          <w:rFonts w:ascii="Times New Roman" w:hAnsi="Times New Roman"/>
          <w:sz w:val="28"/>
          <w:szCs w:val="28"/>
        </w:rPr>
        <w:t>На</w:t>
      </w:r>
      <w:r w:rsidR="00CF0D5E" w:rsidRPr="00E2086C">
        <w:rPr>
          <w:rFonts w:ascii="Times New Roman" w:hAnsi="Times New Roman"/>
          <w:sz w:val="28"/>
          <w:szCs w:val="28"/>
        </w:rPr>
        <w:t>значить публичные слушания  по П</w:t>
      </w:r>
      <w:r w:rsidRPr="00E2086C">
        <w:rPr>
          <w:rFonts w:ascii="Times New Roman" w:hAnsi="Times New Roman"/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9E4919">
        <w:rPr>
          <w:rFonts w:ascii="Times New Roman" w:hAnsi="Times New Roman"/>
          <w:color w:val="000000"/>
          <w:sz w:val="28"/>
          <w:szCs w:val="28"/>
        </w:rPr>
        <w:t>Ясеновский</w:t>
      </w:r>
      <w:r w:rsidR="009E4919" w:rsidRPr="00E2086C">
        <w:rPr>
          <w:rFonts w:ascii="Times New Roman" w:hAnsi="Times New Roman"/>
          <w:sz w:val="28"/>
          <w:szCs w:val="28"/>
        </w:rPr>
        <w:t xml:space="preserve"> </w:t>
      </w:r>
      <w:r w:rsidRPr="00E2086C">
        <w:rPr>
          <w:rFonts w:ascii="Times New Roman" w:hAnsi="Times New Roman"/>
          <w:sz w:val="28"/>
          <w:szCs w:val="28"/>
        </w:rPr>
        <w:t xml:space="preserve">сельсовет» </w:t>
      </w:r>
      <w:r w:rsidR="00451A1A" w:rsidRPr="00E2086C">
        <w:rPr>
          <w:rFonts w:ascii="Times New Roman" w:hAnsi="Times New Roman"/>
          <w:sz w:val="28"/>
          <w:szCs w:val="28"/>
        </w:rPr>
        <w:t>Горшеченского</w:t>
      </w:r>
      <w:r w:rsidR="00565BE9" w:rsidRPr="00E2086C">
        <w:rPr>
          <w:rFonts w:ascii="Times New Roman" w:hAnsi="Times New Roman"/>
          <w:sz w:val="28"/>
          <w:szCs w:val="28"/>
        </w:rPr>
        <w:t xml:space="preserve"> района Курской области»</w:t>
      </w:r>
      <w:r w:rsidRPr="00E2086C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 xml:space="preserve">на </w:t>
      </w:r>
      <w:r w:rsidR="00565BE9" w:rsidRPr="00DB37CA">
        <w:rPr>
          <w:rFonts w:ascii="Times New Roman" w:hAnsi="Times New Roman"/>
          <w:sz w:val="28"/>
          <w:szCs w:val="28"/>
        </w:rPr>
        <w:t>1</w:t>
      </w:r>
      <w:r w:rsidR="00B90E02">
        <w:rPr>
          <w:rFonts w:ascii="Times New Roman" w:hAnsi="Times New Roman"/>
          <w:sz w:val="28"/>
          <w:szCs w:val="28"/>
        </w:rPr>
        <w:t>6</w:t>
      </w:r>
      <w:r w:rsidR="00565BE9" w:rsidRPr="00DB37CA">
        <w:rPr>
          <w:rFonts w:ascii="Times New Roman" w:hAnsi="Times New Roman"/>
          <w:sz w:val="28"/>
          <w:szCs w:val="28"/>
        </w:rPr>
        <w:t xml:space="preserve"> </w:t>
      </w:r>
      <w:r w:rsidRPr="00DB37CA">
        <w:rPr>
          <w:rFonts w:ascii="Times New Roman" w:hAnsi="Times New Roman"/>
          <w:sz w:val="28"/>
          <w:szCs w:val="28"/>
        </w:rPr>
        <w:t>января 2017 года</w:t>
      </w:r>
      <w:r w:rsidR="00DB37CA" w:rsidRPr="00DB37CA">
        <w:rPr>
          <w:rFonts w:ascii="Times New Roman" w:hAnsi="Times New Roman"/>
          <w:sz w:val="28"/>
          <w:szCs w:val="28"/>
        </w:rPr>
        <w:t xml:space="preserve"> в 1</w:t>
      </w:r>
      <w:r w:rsidR="009E4919">
        <w:rPr>
          <w:rFonts w:ascii="Times New Roman" w:hAnsi="Times New Roman"/>
          <w:sz w:val="28"/>
          <w:szCs w:val="28"/>
        </w:rPr>
        <w:t>5</w:t>
      </w:r>
      <w:r w:rsidR="00DB37CA" w:rsidRPr="00DB37CA">
        <w:rPr>
          <w:rFonts w:ascii="Times New Roman" w:hAnsi="Times New Roman"/>
          <w:sz w:val="28"/>
          <w:szCs w:val="28"/>
        </w:rPr>
        <w:t>.00</w:t>
      </w:r>
      <w:r w:rsidR="009E4919">
        <w:rPr>
          <w:rFonts w:ascii="Times New Roman" w:hAnsi="Times New Roman"/>
          <w:sz w:val="28"/>
          <w:szCs w:val="28"/>
        </w:rPr>
        <w:t>.</w:t>
      </w:r>
      <w:r w:rsidRPr="00DB37CA">
        <w:rPr>
          <w:rFonts w:ascii="Times New Roman" w:hAnsi="Times New Roman"/>
          <w:sz w:val="28"/>
          <w:szCs w:val="28"/>
        </w:rPr>
        <w:t xml:space="preserve"> </w:t>
      </w:r>
    </w:p>
    <w:p w:rsidR="00424F7A" w:rsidRDefault="00424F7A" w:rsidP="00E91B1F">
      <w:pPr>
        <w:pStyle w:val="a6"/>
        <w:ind w:left="-284" w:right="-143"/>
        <w:jc w:val="both"/>
        <w:rPr>
          <w:sz w:val="28"/>
          <w:szCs w:val="28"/>
          <w:lang w:eastAsia="ru-RU"/>
        </w:rPr>
      </w:pPr>
    </w:p>
    <w:p w:rsidR="00E2086C" w:rsidRDefault="00E91B1F" w:rsidP="00DB37CA">
      <w:pPr>
        <w:pStyle w:val="a6"/>
        <w:ind w:left="-284" w:right="-143"/>
        <w:jc w:val="both"/>
        <w:rPr>
          <w:color w:val="000000"/>
          <w:sz w:val="28"/>
          <w:szCs w:val="28"/>
        </w:rPr>
      </w:pPr>
      <w:r w:rsidRPr="00E91B1F">
        <w:rPr>
          <w:sz w:val="28"/>
          <w:szCs w:val="28"/>
          <w:lang w:eastAsia="ru-RU"/>
        </w:rPr>
        <w:t xml:space="preserve">3. </w:t>
      </w:r>
      <w:r w:rsidR="00E052E8" w:rsidRPr="00E91B1F">
        <w:rPr>
          <w:sz w:val="28"/>
          <w:szCs w:val="28"/>
        </w:rPr>
        <w:t xml:space="preserve">Местом проведения публичных слушаний по </w:t>
      </w:r>
      <w:r w:rsidR="00CF0D5E" w:rsidRPr="00E91B1F">
        <w:rPr>
          <w:sz w:val="28"/>
          <w:szCs w:val="28"/>
        </w:rPr>
        <w:t>П</w:t>
      </w:r>
      <w:r w:rsidR="00E052E8" w:rsidRPr="00E91B1F">
        <w:rPr>
          <w:sz w:val="28"/>
          <w:szCs w:val="28"/>
        </w:rPr>
        <w:t>роекту  «Внесение изменений в Правила землепользования и застройки муниципального образования «</w:t>
      </w:r>
      <w:r w:rsidR="009E4919">
        <w:rPr>
          <w:color w:val="000000"/>
          <w:sz w:val="28"/>
          <w:szCs w:val="28"/>
        </w:rPr>
        <w:t>Ясеновский</w:t>
      </w:r>
      <w:r w:rsidR="00E2086C" w:rsidRPr="00E2086C">
        <w:rPr>
          <w:color w:val="000000"/>
          <w:sz w:val="28"/>
          <w:szCs w:val="28"/>
        </w:rPr>
        <w:t xml:space="preserve"> </w:t>
      </w:r>
      <w:r w:rsidR="00E052E8" w:rsidRPr="00E91B1F">
        <w:rPr>
          <w:sz w:val="28"/>
          <w:szCs w:val="28"/>
        </w:rPr>
        <w:t xml:space="preserve">сельсовет» </w:t>
      </w:r>
      <w:r w:rsidR="00451A1A" w:rsidRPr="00E91B1F">
        <w:rPr>
          <w:sz w:val="28"/>
          <w:szCs w:val="28"/>
        </w:rPr>
        <w:t>Горшеченского</w:t>
      </w:r>
      <w:r w:rsidR="00E052E8" w:rsidRPr="00E91B1F">
        <w:rPr>
          <w:sz w:val="28"/>
          <w:szCs w:val="28"/>
        </w:rPr>
        <w:t xml:space="preserve"> района Курской области»  определить:</w:t>
      </w:r>
      <w:r w:rsidR="00E2086C">
        <w:rPr>
          <w:sz w:val="28"/>
          <w:szCs w:val="28"/>
        </w:rPr>
        <w:t xml:space="preserve"> </w:t>
      </w:r>
      <w:r w:rsidR="00E2086C" w:rsidRPr="00E2086C">
        <w:rPr>
          <w:color w:val="000000"/>
          <w:sz w:val="28"/>
          <w:szCs w:val="28"/>
        </w:rPr>
        <w:t>Администраци</w:t>
      </w:r>
      <w:r w:rsidR="00183545">
        <w:rPr>
          <w:color w:val="000000"/>
          <w:sz w:val="28"/>
          <w:szCs w:val="28"/>
        </w:rPr>
        <w:t>я</w:t>
      </w:r>
      <w:r w:rsidR="00E2086C" w:rsidRPr="00E2086C">
        <w:rPr>
          <w:color w:val="000000"/>
          <w:sz w:val="28"/>
          <w:szCs w:val="28"/>
        </w:rPr>
        <w:t xml:space="preserve"> </w:t>
      </w:r>
      <w:r w:rsidR="009E4919">
        <w:rPr>
          <w:color w:val="000000"/>
          <w:sz w:val="28"/>
          <w:szCs w:val="28"/>
        </w:rPr>
        <w:t>Ясеновского</w:t>
      </w:r>
      <w:r w:rsidR="00183545">
        <w:rPr>
          <w:color w:val="000000"/>
          <w:sz w:val="28"/>
          <w:szCs w:val="28"/>
        </w:rPr>
        <w:t xml:space="preserve"> </w:t>
      </w:r>
      <w:r w:rsidR="00E2086C" w:rsidRPr="00E2086C">
        <w:rPr>
          <w:color w:val="000000"/>
          <w:sz w:val="28"/>
          <w:szCs w:val="28"/>
        </w:rPr>
        <w:t>сельсовета</w:t>
      </w:r>
      <w:r w:rsidR="00183545">
        <w:rPr>
          <w:color w:val="000000"/>
          <w:sz w:val="28"/>
          <w:szCs w:val="28"/>
        </w:rPr>
        <w:t>,</w:t>
      </w:r>
      <w:r w:rsidR="00E2086C" w:rsidRPr="00E2086C">
        <w:rPr>
          <w:color w:val="000000"/>
          <w:sz w:val="28"/>
          <w:szCs w:val="28"/>
        </w:rPr>
        <w:t xml:space="preserve"> расположенн</w:t>
      </w:r>
      <w:r w:rsidR="00183545">
        <w:rPr>
          <w:color w:val="000000"/>
          <w:sz w:val="28"/>
          <w:szCs w:val="28"/>
        </w:rPr>
        <w:t>ая</w:t>
      </w:r>
      <w:r w:rsidR="0072561C">
        <w:rPr>
          <w:color w:val="000000"/>
          <w:sz w:val="28"/>
          <w:szCs w:val="28"/>
        </w:rPr>
        <w:t xml:space="preserve"> по адресу: 3068</w:t>
      </w:r>
      <w:r w:rsidR="009E4919">
        <w:rPr>
          <w:color w:val="000000"/>
          <w:sz w:val="28"/>
          <w:szCs w:val="28"/>
        </w:rPr>
        <w:t>03</w:t>
      </w:r>
      <w:r w:rsidR="00E2086C" w:rsidRPr="00E2086C">
        <w:rPr>
          <w:color w:val="000000"/>
          <w:sz w:val="28"/>
          <w:szCs w:val="28"/>
        </w:rPr>
        <w:t xml:space="preserve">, Курская область, Горшеченский район, </w:t>
      </w:r>
      <w:r w:rsidR="009E4919">
        <w:rPr>
          <w:color w:val="000000"/>
          <w:sz w:val="28"/>
          <w:szCs w:val="28"/>
        </w:rPr>
        <w:t>Ясеновский</w:t>
      </w:r>
      <w:r w:rsidR="00E2086C" w:rsidRPr="00E2086C">
        <w:rPr>
          <w:color w:val="000000"/>
          <w:sz w:val="28"/>
          <w:szCs w:val="28"/>
        </w:rPr>
        <w:t xml:space="preserve"> сельсовет, </w:t>
      </w:r>
      <w:proofErr w:type="spellStart"/>
      <w:r w:rsidR="00E2086C" w:rsidRPr="00E2086C">
        <w:rPr>
          <w:color w:val="000000"/>
          <w:sz w:val="28"/>
          <w:szCs w:val="28"/>
        </w:rPr>
        <w:t>с</w:t>
      </w:r>
      <w:proofErr w:type="gramStart"/>
      <w:r w:rsidR="00E2086C" w:rsidRPr="00E2086C">
        <w:rPr>
          <w:color w:val="000000"/>
          <w:sz w:val="28"/>
          <w:szCs w:val="28"/>
        </w:rPr>
        <w:t>.</w:t>
      </w:r>
      <w:r w:rsidR="009E4919">
        <w:rPr>
          <w:color w:val="000000"/>
          <w:sz w:val="28"/>
          <w:szCs w:val="28"/>
        </w:rPr>
        <w:t>Я</w:t>
      </w:r>
      <w:proofErr w:type="gramEnd"/>
      <w:r w:rsidR="009E4919">
        <w:rPr>
          <w:color w:val="000000"/>
          <w:sz w:val="28"/>
          <w:szCs w:val="28"/>
        </w:rPr>
        <w:t>сенки</w:t>
      </w:r>
      <w:proofErr w:type="spellEnd"/>
      <w:r w:rsidR="00E2086C" w:rsidRPr="00E2086C">
        <w:rPr>
          <w:color w:val="000000"/>
          <w:sz w:val="28"/>
          <w:szCs w:val="28"/>
        </w:rPr>
        <w:t xml:space="preserve">,  </w:t>
      </w:r>
      <w:r w:rsidR="009E4919">
        <w:rPr>
          <w:color w:val="000000"/>
          <w:sz w:val="28"/>
          <w:szCs w:val="28"/>
        </w:rPr>
        <w:t xml:space="preserve">ул. В. </w:t>
      </w:r>
      <w:proofErr w:type="spellStart"/>
      <w:r w:rsidR="009E4919">
        <w:rPr>
          <w:color w:val="000000"/>
          <w:sz w:val="28"/>
          <w:szCs w:val="28"/>
        </w:rPr>
        <w:t>Третьякевича</w:t>
      </w:r>
      <w:proofErr w:type="spellEnd"/>
      <w:r w:rsidR="009E4919">
        <w:rPr>
          <w:color w:val="000000"/>
          <w:sz w:val="28"/>
          <w:szCs w:val="28"/>
        </w:rPr>
        <w:t>, д.128</w:t>
      </w:r>
      <w:r w:rsidR="00183545">
        <w:rPr>
          <w:color w:val="000000"/>
          <w:sz w:val="28"/>
          <w:szCs w:val="28"/>
        </w:rPr>
        <w:t>.</w:t>
      </w:r>
    </w:p>
    <w:p w:rsidR="0072561C" w:rsidRDefault="0072561C" w:rsidP="00DB37CA">
      <w:pPr>
        <w:pStyle w:val="a6"/>
        <w:ind w:left="-284" w:right="-143"/>
        <w:jc w:val="both"/>
        <w:rPr>
          <w:color w:val="000000"/>
          <w:sz w:val="28"/>
          <w:szCs w:val="28"/>
        </w:rPr>
      </w:pPr>
    </w:p>
    <w:p w:rsidR="00E052E8" w:rsidRPr="00E91B1F" w:rsidRDefault="00E91B1F" w:rsidP="00451A1A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4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. Утвердить </w:t>
      </w:r>
      <w:r w:rsidR="00451A1A" w:rsidRPr="00E91B1F">
        <w:rPr>
          <w:rFonts w:ascii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учета предложений по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роекту «Внесение изменений в Правила землепользования и застройки муниципального образования «</w:t>
      </w:r>
      <w:r w:rsidR="002049A5">
        <w:rPr>
          <w:rFonts w:ascii="Times New Roman" w:hAnsi="Times New Roman"/>
          <w:color w:val="000000"/>
          <w:sz w:val="28"/>
          <w:szCs w:val="28"/>
        </w:rPr>
        <w:t>Ясеновский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451A1A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8037B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</w:t>
      </w:r>
      <w:r w:rsidR="008037B8" w:rsidRPr="00E2086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E052E8" w:rsidRPr="00E2086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4511A5">
        <w:rPr>
          <w:rFonts w:ascii="Times New Roman" w:hAnsi="Times New Roman" w:cs="Times New Roman"/>
          <w:sz w:val="28"/>
          <w:szCs w:val="28"/>
        </w:rPr>
        <w:t xml:space="preserve">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5</w:t>
      </w:r>
      <w:r w:rsidR="00451A1A" w:rsidRPr="00E91B1F">
        <w:rPr>
          <w:rFonts w:ascii="Times New Roman" w:hAnsi="Times New Roman" w:cs="Times New Roman"/>
          <w:sz w:val="28"/>
          <w:szCs w:val="28"/>
        </w:rPr>
        <w:t>. Утвердить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орядок участия граждан в обсуждении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2049A5">
        <w:rPr>
          <w:rFonts w:ascii="Times New Roman" w:hAnsi="Times New Roman"/>
          <w:color w:val="000000"/>
          <w:sz w:val="28"/>
          <w:szCs w:val="28"/>
        </w:rPr>
        <w:t>Ясеновский</w:t>
      </w:r>
      <w:r w:rsidR="00E2086C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451A1A" w:rsidRPr="00E91B1F">
        <w:rPr>
          <w:rFonts w:ascii="Times New Roman" w:hAnsi="Times New Roman" w:cs="Times New Roman"/>
          <w:sz w:val="28"/>
          <w:szCs w:val="28"/>
        </w:rPr>
        <w:t xml:space="preserve">Горшеченского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района Курской области»</w:t>
      </w:r>
      <w:r w:rsidR="008037B8" w:rsidRPr="00E91B1F">
        <w:rPr>
          <w:sz w:val="28"/>
          <w:szCs w:val="28"/>
        </w:rPr>
        <w:t xml:space="preserve"> </w:t>
      </w:r>
      <w:r w:rsidR="008037B8" w:rsidRPr="00E2086C">
        <w:rPr>
          <w:rFonts w:ascii="Times New Roman" w:hAnsi="Times New Roman" w:cs="Times New Roman"/>
          <w:sz w:val="28"/>
          <w:szCs w:val="28"/>
        </w:rPr>
        <w:t>(приложение</w:t>
      </w:r>
      <w:r w:rsidR="004511A5">
        <w:rPr>
          <w:rFonts w:ascii="Times New Roman" w:hAnsi="Times New Roman" w:cs="Times New Roman"/>
          <w:sz w:val="28"/>
          <w:szCs w:val="28"/>
        </w:rPr>
        <w:t xml:space="preserve">  №</w:t>
      </w:r>
      <w:r w:rsidR="008037B8" w:rsidRPr="00E2086C">
        <w:rPr>
          <w:rFonts w:ascii="Times New Roman" w:hAnsi="Times New Roman" w:cs="Times New Roman"/>
          <w:sz w:val="28"/>
          <w:szCs w:val="28"/>
        </w:rPr>
        <w:t xml:space="preserve"> 3).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6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Предложения и поправки к Проекту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2049A5">
        <w:rPr>
          <w:rFonts w:ascii="Times New Roman" w:hAnsi="Times New Roman"/>
          <w:color w:val="000000"/>
          <w:sz w:val="28"/>
          <w:szCs w:val="28"/>
        </w:rPr>
        <w:t>Ясеновский</w:t>
      </w:r>
      <w:r w:rsidR="002049A5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FA5787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вносятся на рассмотрение рабочей группы по организации проведения публичных слушаний письменно или устно до </w:t>
      </w:r>
      <w:r w:rsidR="00FA5787" w:rsidRPr="0095712B">
        <w:rPr>
          <w:rFonts w:ascii="Times New Roman" w:hAnsi="Times New Roman" w:cs="Times New Roman"/>
          <w:sz w:val="28"/>
          <w:szCs w:val="28"/>
        </w:rPr>
        <w:t>1</w:t>
      </w:r>
      <w:r w:rsidR="002049A5">
        <w:rPr>
          <w:rFonts w:ascii="Times New Roman" w:hAnsi="Times New Roman" w:cs="Times New Roman"/>
          <w:sz w:val="28"/>
          <w:szCs w:val="28"/>
        </w:rPr>
        <w:t>5</w:t>
      </w:r>
      <w:r w:rsidR="00FA5787" w:rsidRPr="0095712B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95712B">
        <w:rPr>
          <w:rFonts w:ascii="Times New Roman" w:hAnsi="Times New Roman" w:cs="Times New Roman"/>
          <w:sz w:val="28"/>
          <w:szCs w:val="28"/>
        </w:rPr>
        <w:t>1</w:t>
      </w:r>
      <w:r w:rsidR="00B90E02">
        <w:rPr>
          <w:rFonts w:ascii="Times New Roman" w:hAnsi="Times New Roman" w:cs="Times New Roman"/>
          <w:sz w:val="28"/>
          <w:szCs w:val="28"/>
        </w:rPr>
        <w:t>6</w:t>
      </w:r>
      <w:r w:rsidR="0095712B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FA5787" w:rsidRPr="00957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95712B">
        <w:rPr>
          <w:rFonts w:ascii="Times New Roman" w:hAnsi="Times New Roman" w:cs="Times New Roman"/>
          <w:sz w:val="28"/>
          <w:szCs w:val="28"/>
        </w:rPr>
        <w:t>201</w:t>
      </w:r>
      <w:r w:rsid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A5787" w:rsidRPr="00E91B1F">
        <w:rPr>
          <w:rFonts w:ascii="Times New Roman" w:hAnsi="Times New Roman" w:cs="Times New Roman"/>
          <w:sz w:val="28"/>
          <w:szCs w:val="28"/>
        </w:rPr>
        <w:t>по адресу: 306800 Курская область, Горшеченский район, п.</w:t>
      </w:r>
      <w:r w:rsidR="004511A5">
        <w:rPr>
          <w:rFonts w:ascii="Times New Roman" w:hAnsi="Times New Roman" w:cs="Times New Roman"/>
          <w:sz w:val="28"/>
          <w:szCs w:val="28"/>
        </w:rPr>
        <w:t xml:space="preserve"> </w:t>
      </w:r>
      <w:r w:rsidR="00FA5787" w:rsidRPr="00E91B1F">
        <w:rPr>
          <w:rFonts w:ascii="Times New Roman" w:hAnsi="Times New Roman" w:cs="Times New Roman"/>
          <w:sz w:val="28"/>
          <w:szCs w:val="28"/>
        </w:rPr>
        <w:t>Горшечн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r w:rsidR="00FA5787" w:rsidRPr="00E91B1F">
        <w:rPr>
          <w:rFonts w:ascii="Times New Roman" w:hAnsi="Times New Roman" w:cs="Times New Roman"/>
          <w:sz w:val="28"/>
          <w:szCs w:val="28"/>
        </w:rPr>
        <w:t>, ул. Кирова, 28 Администрация Горшеч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FA5787" w:rsidRPr="00E91B1F">
        <w:rPr>
          <w:rFonts w:ascii="Times New Roman" w:hAnsi="Times New Roman" w:cs="Times New Roman"/>
          <w:sz w:val="28"/>
          <w:szCs w:val="28"/>
        </w:rPr>
        <w:t>н</w:t>
      </w:r>
      <w:r w:rsidR="00CF0D5E" w:rsidRPr="00E91B1F">
        <w:rPr>
          <w:rFonts w:ascii="Times New Roman" w:hAnsi="Times New Roman" w:cs="Times New Roman"/>
          <w:sz w:val="28"/>
          <w:szCs w:val="28"/>
        </w:rPr>
        <w:t>ского района</w:t>
      </w:r>
      <w:r w:rsidR="00C21555">
        <w:rPr>
          <w:rFonts w:ascii="Times New Roman" w:hAnsi="Times New Roman" w:cs="Times New Roman"/>
          <w:sz w:val="28"/>
          <w:szCs w:val="28"/>
        </w:rPr>
        <w:t xml:space="preserve"> в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часов,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10-77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4F7A" w:rsidRDefault="00424F7A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FA5787" w:rsidRPr="00E91B1F" w:rsidRDefault="00E91B1F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7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Ознакомление заинтересованных лиц с материалами, предлагаемыми к рассмотрению на публичных слушаниях по </w:t>
      </w:r>
      <w:r w:rsidR="00CF0D5E" w:rsidRPr="00E91B1F">
        <w:rPr>
          <w:rFonts w:ascii="Times New Roman" w:hAnsi="Times New Roman" w:cs="Times New Roman"/>
          <w:sz w:val="28"/>
          <w:szCs w:val="28"/>
        </w:rPr>
        <w:t>П</w:t>
      </w:r>
      <w:r w:rsidR="004511A5">
        <w:rPr>
          <w:rFonts w:ascii="Times New Roman" w:hAnsi="Times New Roman" w:cs="Times New Roman"/>
          <w:sz w:val="28"/>
          <w:szCs w:val="28"/>
        </w:rPr>
        <w:t>р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оекту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2049A5">
        <w:rPr>
          <w:rFonts w:ascii="Times New Roman" w:hAnsi="Times New Roman"/>
          <w:color w:val="000000"/>
          <w:sz w:val="28"/>
          <w:szCs w:val="28"/>
        </w:rPr>
        <w:t>Ясеновский</w:t>
      </w:r>
      <w:r w:rsidR="0095712B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будет осуществляться до </w:t>
      </w:r>
      <w:r w:rsidR="0095712B">
        <w:rPr>
          <w:rFonts w:ascii="Times New Roman" w:hAnsi="Times New Roman" w:cs="Times New Roman"/>
          <w:sz w:val="28"/>
          <w:szCs w:val="28"/>
        </w:rPr>
        <w:t>1</w:t>
      </w:r>
      <w:r w:rsidR="00B90E02">
        <w:rPr>
          <w:rFonts w:ascii="Times New Roman" w:hAnsi="Times New Roman" w:cs="Times New Roman"/>
          <w:sz w:val="28"/>
          <w:szCs w:val="28"/>
        </w:rPr>
        <w:t>6</w:t>
      </w:r>
      <w:r w:rsidR="0095712B">
        <w:rPr>
          <w:rFonts w:ascii="Times New Roman" w:hAnsi="Times New Roman" w:cs="Times New Roman"/>
          <w:sz w:val="28"/>
          <w:szCs w:val="28"/>
        </w:rPr>
        <w:t xml:space="preserve"> </w:t>
      </w:r>
      <w:r w:rsidR="0095712B" w:rsidRPr="0095712B">
        <w:rPr>
          <w:rFonts w:ascii="Times New Roman" w:hAnsi="Times New Roman" w:cs="Times New Roman"/>
          <w:sz w:val="28"/>
          <w:szCs w:val="28"/>
        </w:rPr>
        <w:t>января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201</w:t>
      </w:r>
      <w:r w:rsidR="0095712B" w:rsidRPr="0095712B">
        <w:rPr>
          <w:rFonts w:ascii="Times New Roman" w:hAnsi="Times New Roman" w:cs="Times New Roman"/>
          <w:sz w:val="28"/>
          <w:szCs w:val="28"/>
        </w:rPr>
        <w:t>7</w:t>
      </w:r>
      <w:r w:rsidR="00FA5787" w:rsidRPr="009571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 </w:t>
      </w:r>
      <w:r w:rsidR="00CF0D5E" w:rsidRPr="00E91B1F">
        <w:rPr>
          <w:rFonts w:ascii="Times New Roman" w:hAnsi="Times New Roman" w:cs="Times New Roman"/>
          <w:sz w:val="28"/>
          <w:szCs w:val="28"/>
        </w:rPr>
        <w:t>А</w:t>
      </w:r>
      <w:r w:rsidR="00FA5787" w:rsidRPr="00E91B1F">
        <w:rPr>
          <w:rFonts w:ascii="Times New Roman" w:hAnsi="Times New Roman" w:cs="Times New Roman"/>
          <w:sz w:val="28"/>
          <w:szCs w:val="28"/>
        </w:rPr>
        <w:t>дминистрации Горшеч</w:t>
      </w:r>
      <w:r w:rsidR="00CF0D5E" w:rsidRPr="00E91B1F">
        <w:rPr>
          <w:rFonts w:ascii="Times New Roman" w:hAnsi="Times New Roman" w:cs="Times New Roman"/>
          <w:sz w:val="28"/>
          <w:szCs w:val="28"/>
        </w:rPr>
        <w:t>енского района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в</w:t>
      </w:r>
      <w:r w:rsidR="00C21555">
        <w:rPr>
          <w:rFonts w:ascii="Times New Roman" w:hAnsi="Times New Roman" w:cs="Times New Roman"/>
          <w:sz w:val="28"/>
          <w:szCs w:val="28"/>
        </w:rPr>
        <w:t xml:space="preserve"> рабочие дни </w:t>
      </w:r>
      <w:r w:rsidR="00FA5787" w:rsidRPr="00E91B1F">
        <w:rPr>
          <w:rFonts w:ascii="Times New Roman" w:hAnsi="Times New Roman" w:cs="Times New Roman"/>
          <w:sz w:val="28"/>
          <w:szCs w:val="28"/>
        </w:rPr>
        <w:t>с 8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CF0D5E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12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и с 13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до 17</w:t>
      </w:r>
      <w:r w:rsidR="00FA5787" w:rsidRPr="00E91B1F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00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 часов по адресу:  306800 Курская область, Горшеченский район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>, п.</w:t>
      </w:r>
      <w:r w:rsidR="004511A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A5787" w:rsidRPr="00E91B1F">
        <w:rPr>
          <w:rFonts w:ascii="Times New Roman" w:hAnsi="Times New Roman" w:cs="Times New Roman"/>
          <w:sz w:val="28"/>
          <w:szCs w:val="28"/>
        </w:rPr>
        <w:t>Горшечн</w:t>
      </w:r>
      <w:r w:rsidR="004511A5">
        <w:rPr>
          <w:rFonts w:ascii="Times New Roman" w:hAnsi="Times New Roman" w:cs="Times New Roman"/>
          <w:sz w:val="28"/>
          <w:szCs w:val="28"/>
        </w:rPr>
        <w:t>ое</w:t>
      </w:r>
      <w:proofErr w:type="gramEnd"/>
      <w:r w:rsidR="00FA5787" w:rsidRPr="00E91B1F">
        <w:rPr>
          <w:rFonts w:ascii="Times New Roman" w:hAnsi="Times New Roman" w:cs="Times New Roman"/>
          <w:sz w:val="28"/>
          <w:szCs w:val="28"/>
        </w:rPr>
        <w:t xml:space="preserve">, ул. Кирова, </w:t>
      </w:r>
      <w:r w:rsidR="00CF0D5E" w:rsidRPr="00E91B1F">
        <w:rPr>
          <w:rFonts w:ascii="Times New Roman" w:hAnsi="Times New Roman" w:cs="Times New Roman"/>
          <w:sz w:val="28"/>
          <w:szCs w:val="28"/>
        </w:rPr>
        <w:t>28</w:t>
      </w:r>
      <w:r w:rsidR="00FA5787" w:rsidRPr="00E91B1F">
        <w:rPr>
          <w:rFonts w:ascii="Times New Roman" w:hAnsi="Times New Roman" w:cs="Times New Roman"/>
          <w:sz w:val="28"/>
          <w:szCs w:val="28"/>
        </w:rPr>
        <w:t>,  контактный телефон  8-(47133)-2-</w:t>
      </w:r>
      <w:r w:rsidR="00CF0D5E" w:rsidRPr="00E91B1F">
        <w:rPr>
          <w:rFonts w:ascii="Times New Roman" w:hAnsi="Times New Roman" w:cs="Times New Roman"/>
          <w:sz w:val="28"/>
          <w:szCs w:val="28"/>
        </w:rPr>
        <w:t>10</w:t>
      </w:r>
      <w:r w:rsidR="00FA5787" w:rsidRPr="00E91B1F">
        <w:rPr>
          <w:rFonts w:ascii="Times New Roman" w:hAnsi="Times New Roman" w:cs="Times New Roman"/>
          <w:sz w:val="28"/>
          <w:szCs w:val="28"/>
        </w:rPr>
        <w:t>-</w:t>
      </w:r>
      <w:r w:rsidR="00CF0D5E" w:rsidRPr="00E91B1F">
        <w:rPr>
          <w:rFonts w:ascii="Times New Roman" w:hAnsi="Times New Roman" w:cs="Times New Roman"/>
          <w:sz w:val="28"/>
          <w:szCs w:val="28"/>
        </w:rPr>
        <w:t>77</w:t>
      </w:r>
      <w:r w:rsidR="00FA5787" w:rsidRPr="00E91B1F">
        <w:rPr>
          <w:rFonts w:ascii="Times New Roman" w:hAnsi="Times New Roman" w:cs="Times New Roman"/>
          <w:sz w:val="28"/>
          <w:szCs w:val="28"/>
        </w:rPr>
        <w:t>.</w:t>
      </w:r>
    </w:p>
    <w:p w:rsidR="00CF0D5E" w:rsidRPr="00E91B1F" w:rsidRDefault="00CF0D5E" w:rsidP="00FA5787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8</w:t>
      </w:r>
      <w:r w:rsidR="00FA5787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F0D5E" w:rsidRPr="00E91B1F">
        <w:rPr>
          <w:rFonts w:ascii="Times New Roman" w:hAnsi="Times New Roman" w:cs="Times New Roman"/>
          <w:sz w:val="28"/>
          <w:szCs w:val="28"/>
        </w:rPr>
        <w:t>В целях доведения до населения муниципального образования «</w:t>
      </w:r>
      <w:r w:rsidR="002049A5">
        <w:rPr>
          <w:rFonts w:ascii="Times New Roman" w:hAnsi="Times New Roman"/>
          <w:color w:val="000000"/>
          <w:sz w:val="28"/>
          <w:szCs w:val="28"/>
        </w:rPr>
        <w:t>Ясеновский</w:t>
      </w:r>
      <w:r w:rsidR="0095712B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сельсовет» Горшеченского района Курской области информации о содержании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«Внесение изменений в Правила землепользования и застройки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муниципального образования «</w:t>
      </w:r>
      <w:r w:rsidR="002049A5">
        <w:rPr>
          <w:rFonts w:ascii="Times New Roman" w:hAnsi="Times New Roman"/>
          <w:color w:val="000000"/>
          <w:sz w:val="28"/>
          <w:szCs w:val="28"/>
        </w:rPr>
        <w:t>Ясеновский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организовать экспозицию демонстрационных материалов Проекта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2049A5">
        <w:rPr>
          <w:rFonts w:ascii="Times New Roman" w:hAnsi="Times New Roman"/>
          <w:color w:val="000000"/>
          <w:sz w:val="28"/>
          <w:szCs w:val="28"/>
        </w:rPr>
        <w:t>Ясеновский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>, выступлени</w:t>
      </w:r>
      <w:r w:rsidR="004511A5">
        <w:rPr>
          <w:rFonts w:ascii="Times New Roman" w:hAnsi="Times New Roman" w:cs="Times New Roman"/>
          <w:sz w:val="28"/>
          <w:szCs w:val="28"/>
        </w:rPr>
        <w:t>е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представителей Администрации Горшеченского района. </w:t>
      </w:r>
      <w:proofErr w:type="gramEnd"/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Pr="00E91B1F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9</w:t>
      </w:r>
      <w:r w:rsidR="00CF0D5E" w:rsidRPr="00E91B1F">
        <w:rPr>
          <w:rFonts w:ascii="Times New Roman" w:hAnsi="Times New Roman" w:cs="Times New Roman"/>
          <w:sz w:val="28"/>
          <w:szCs w:val="28"/>
        </w:rPr>
        <w:t>. Жители муниципального образования «</w:t>
      </w:r>
      <w:r w:rsidR="002049A5">
        <w:rPr>
          <w:rFonts w:ascii="Times New Roman" w:hAnsi="Times New Roman"/>
          <w:color w:val="000000"/>
          <w:sz w:val="28"/>
          <w:szCs w:val="28"/>
        </w:rPr>
        <w:t>Ясеновский</w:t>
      </w:r>
      <w:r w:rsidR="0095712B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сельсовет» Горшеченского района Курской области  могут заблаговременно ознакомиться с Проектом 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>«Внесение изменений в Правила землепользования и застройки муниципального образования «</w:t>
      </w:r>
      <w:r w:rsidR="0039145D">
        <w:rPr>
          <w:rFonts w:ascii="Times New Roman" w:hAnsi="Times New Roman"/>
          <w:color w:val="000000"/>
          <w:sz w:val="28"/>
          <w:szCs w:val="28"/>
        </w:rPr>
        <w:t>Ясеновский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в сети Интернет на официальном </w:t>
      </w:r>
      <w:r w:rsidR="00CF0D5E" w:rsidRPr="00E91B1F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E91B1F">
        <w:rPr>
          <w:rFonts w:ascii="Times New Roman" w:hAnsi="Times New Roman" w:cs="Times New Roman"/>
          <w:sz w:val="28"/>
          <w:szCs w:val="28"/>
        </w:rPr>
        <w:t>района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 «Горшеч</w:t>
      </w:r>
      <w:r w:rsidRPr="00E91B1F">
        <w:rPr>
          <w:rFonts w:ascii="Times New Roman" w:hAnsi="Times New Roman" w:cs="Times New Roman"/>
          <w:sz w:val="28"/>
          <w:szCs w:val="28"/>
        </w:rPr>
        <w:t>енский район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» </w:t>
      </w:r>
      <w:r w:rsidR="00C21555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hyperlink r:id="rId7" w:history="1">
        <w:r w:rsidRPr="00E91B1F">
          <w:rPr>
            <w:rStyle w:val="a7"/>
            <w:rFonts w:ascii="Times New Roman" w:hAnsi="Times New Roman" w:cs="Times New Roman"/>
            <w:sz w:val="28"/>
            <w:szCs w:val="28"/>
          </w:rPr>
          <w:t>http://gorshechr.rkursk.ru/</w:t>
        </w:r>
      </w:hyperlink>
    </w:p>
    <w:p w:rsidR="00CF0D5E" w:rsidRPr="00E91B1F" w:rsidRDefault="00CF0D5E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F0D5E" w:rsidRDefault="00E91B1F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>. Опубликовать в порядке, установленном для официального опубликования муниципальных правовых актов, иной официальной информации</w:t>
      </w:r>
      <w:r w:rsidR="00E45E55">
        <w:rPr>
          <w:rFonts w:ascii="Times New Roman" w:eastAsia="Times New Roman" w:hAnsi="Times New Roman" w:cs="Times New Roman"/>
          <w:sz w:val="28"/>
          <w:szCs w:val="28"/>
        </w:rPr>
        <w:t>,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в информационно-телекоммуникационной сети «Интернет» заключение о результатах публичных слушаний по проекту «Внесение изменений в Правила землепользования и застройки муниципального образования «</w:t>
      </w:r>
      <w:r w:rsidR="0039145D">
        <w:rPr>
          <w:rFonts w:ascii="Times New Roman" w:hAnsi="Times New Roman"/>
          <w:color w:val="000000"/>
          <w:sz w:val="28"/>
          <w:szCs w:val="28"/>
        </w:rPr>
        <w:t>Ясеновский</w:t>
      </w:r>
      <w:r w:rsidR="0095712B" w:rsidRPr="00E91B1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сельсовет» </w:t>
      </w:r>
      <w:r w:rsidR="00CF0D5E" w:rsidRPr="00E91B1F">
        <w:rPr>
          <w:rFonts w:ascii="Times New Roman" w:hAnsi="Times New Roman" w:cs="Times New Roman"/>
          <w:sz w:val="28"/>
          <w:szCs w:val="28"/>
        </w:rPr>
        <w:t>Горшеченского</w:t>
      </w:r>
      <w:r w:rsidR="00CF0D5E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 в </w:t>
      </w:r>
      <w:r w:rsidR="00CF0D5E" w:rsidRPr="00E91B1F">
        <w:rPr>
          <w:rFonts w:ascii="Times New Roman" w:hAnsi="Times New Roman" w:cs="Times New Roman"/>
          <w:sz w:val="28"/>
          <w:szCs w:val="28"/>
        </w:rPr>
        <w:t>установленный законом срок.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052E8" w:rsidRDefault="00E91B1F" w:rsidP="00CF0D5E">
      <w:pPr>
        <w:spacing w:after="0" w:line="240" w:lineRule="auto"/>
        <w:ind w:left="-284"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>11</w:t>
      </w:r>
      <w:r w:rsidR="00CF0D5E" w:rsidRPr="00E91B1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11A5">
        <w:rPr>
          <w:rFonts w:ascii="Times New Roman" w:eastAsia="Times New Roman" w:hAnsi="Times New Roman" w:cs="Times New Roman"/>
          <w:sz w:val="28"/>
          <w:szCs w:val="28"/>
        </w:rPr>
        <w:t>Внести на рассмотрение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64B88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4511A5">
        <w:rPr>
          <w:rFonts w:ascii="Times New Roman" w:hAnsi="Times New Roman" w:cs="Times New Roman"/>
          <w:sz w:val="28"/>
          <w:szCs w:val="28"/>
        </w:rPr>
        <w:t>го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511A5">
        <w:rPr>
          <w:rFonts w:ascii="Times New Roman" w:hAnsi="Times New Roman" w:cs="Times New Roman"/>
          <w:sz w:val="28"/>
          <w:szCs w:val="28"/>
        </w:rPr>
        <w:t>я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4511A5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8F62AB">
        <w:rPr>
          <w:rFonts w:ascii="Times New Roman" w:hAnsi="Times New Roman" w:cs="Times New Roman"/>
          <w:sz w:val="28"/>
          <w:szCs w:val="28"/>
        </w:rPr>
        <w:t xml:space="preserve"> о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приняти</w:t>
      </w:r>
      <w:r w:rsidR="008F62A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решения об утверждении проекта «Внесение изменений в Правила землепользования и застройки муниципального образования «</w:t>
      </w:r>
      <w:r w:rsidR="0039145D">
        <w:rPr>
          <w:rFonts w:ascii="Times New Roman" w:hAnsi="Times New Roman"/>
          <w:color w:val="000000"/>
          <w:sz w:val="28"/>
          <w:szCs w:val="28"/>
        </w:rPr>
        <w:t>Ясеновский</w:t>
      </w:r>
      <w:r w:rsidR="00864B88" w:rsidRPr="00E91B1F">
        <w:rPr>
          <w:rFonts w:ascii="Times New Roman" w:hAnsi="Times New Roman" w:cs="Times New Roman"/>
          <w:sz w:val="28"/>
          <w:szCs w:val="28"/>
        </w:rPr>
        <w:t xml:space="preserve"> сельсовет» 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</w:t>
      </w:r>
      <w:r w:rsidR="005846DD">
        <w:rPr>
          <w:rFonts w:ascii="Times New Roman" w:eastAsia="Times New Roman" w:hAnsi="Times New Roman" w:cs="Times New Roman"/>
          <w:sz w:val="28"/>
          <w:szCs w:val="28"/>
        </w:rPr>
        <w:t>ой области»  или об отклонении П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>роекта «Внесение изменений в Правила землепользования и застройки муниципального образования «</w:t>
      </w:r>
      <w:r w:rsidR="0039145D">
        <w:rPr>
          <w:rFonts w:ascii="Times New Roman" w:hAnsi="Times New Roman"/>
          <w:color w:val="000000"/>
          <w:sz w:val="28"/>
          <w:szCs w:val="28"/>
        </w:rPr>
        <w:t>Ясеновский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сельсовет» </w:t>
      </w:r>
      <w:r w:rsidR="00FA5787" w:rsidRPr="00E91B1F">
        <w:rPr>
          <w:rFonts w:ascii="Times New Roman" w:eastAsia="Times New Roman" w:hAnsi="Times New Roman" w:cs="Times New Roman"/>
          <w:sz w:val="28"/>
          <w:szCs w:val="28"/>
        </w:rPr>
        <w:t>Горшеченского</w:t>
      </w:r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района Курской области» и о направлении его соответственно с учетом протоколов публичных слушаний</w:t>
      </w:r>
      <w:proofErr w:type="gramEnd"/>
      <w:r w:rsidR="00E052E8" w:rsidRPr="00E91B1F">
        <w:rPr>
          <w:rFonts w:ascii="Times New Roman" w:eastAsia="Times New Roman" w:hAnsi="Times New Roman" w:cs="Times New Roman"/>
          <w:sz w:val="28"/>
          <w:szCs w:val="28"/>
        </w:rPr>
        <w:t xml:space="preserve"> на доработку в соответствии с указанными протоколами и заключением. </w:t>
      </w:r>
    </w:p>
    <w:p w:rsidR="00424F7A" w:rsidRPr="00E91B1F" w:rsidRDefault="00424F7A" w:rsidP="00CF0D5E">
      <w:pPr>
        <w:spacing w:after="0" w:line="240" w:lineRule="auto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8F62AB" w:rsidRDefault="00E91B1F" w:rsidP="00E91B1F">
      <w:pPr>
        <w:pStyle w:val="ConsPlusNormal"/>
        <w:ind w:left="-284" w:right="-143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 w:rsidR="00321A96" w:rsidRPr="0057457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21A96" w:rsidRPr="0057457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321A96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321A96" w:rsidRPr="00574575">
        <w:rPr>
          <w:rFonts w:ascii="Times New Roman" w:hAnsi="Times New Roman" w:cs="Times New Roman"/>
          <w:sz w:val="28"/>
          <w:szCs w:val="28"/>
        </w:rPr>
        <w:t>.</w:t>
      </w:r>
    </w:p>
    <w:p w:rsidR="00321A96" w:rsidRPr="00321A96" w:rsidRDefault="00321A96" w:rsidP="00321A96">
      <w:pPr>
        <w:rPr>
          <w:lang w:bidi="ru-RU"/>
        </w:rPr>
      </w:pPr>
    </w:p>
    <w:p w:rsidR="00321A96" w:rsidRPr="00EB588D" w:rsidRDefault="00E91B1F" w:rsidP="00321A96">
      <w:pPr>
        <w:spacing w:after="0" w:line="240" w:lineRule="auto"/>
        <w:ind w:left="-284" w:right="-185"/>
        <w:jc w:val="both"/>
        <w:rPr>
          <w:rFonts w:ascii="Times New Roman" w:hAnsi="Times New Roman" w:cs="Times New Roman"/>
          <w:sz w:val="28"/>
          <w:szCs w:val="28"/>
        </w:rPr>
      </w:pPr>
      <w:r w:rsidRPr="00E91B1F">
        <w:rPr>
          <w:rFonts w:ascii="Times New Roman" w:hAnsi="Times New Roman"/>
          <w:sz w:val="28"/>
          <w:szCs w:val="28"/>
        </w:rPr>
        <w:t xml:space="preserve">14. </w:t>
      </w:r>
      <w:r w:rsidR="00321A96" w:rsidRPr="00EB588D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размещения в информационно-телекоммуникационной сети «Интернет» на официальном сайте муниципального образования «Горшеченский район».</w:t>
      </w:r>
    </w:p>
    <w:p w:rsidR="00DB37CA" w:rsidRDefault="00DB37CA" w:rsidP="00321A96">
      <w:pPr>
        <w:pStyle w:val="ConsPlusNormal"/>
        <w:ind w:left="-284" w:right="-143" w:firstLine="0"/>
        <w:jc w:val="both"/>
        <w:rPr>
          <w:rFonts w:ascii="Times New Roman" w:hAnsi="Times New Roman"/>
          <w:b/>
          <w:sz w:val="28"/>
          <w:szCs w:val="28"/>
        </w:rPr>
      </w:pPr>
    </w:p>
    <w:p w:rsidR="00321A96" w:rsidRPr="004C5EE6" w:rsidRDefault="00321A96" w:rsidP="00321A96">
      <w:pPr>
        <w:ind w:right="10"/>
        <w:jc w:val="both"/>
        <w:rPr>
          <w:rFonts w:ascii="Times New Roman" w:hAnsi="Times New Roman" w:cs="Times New Roman"/>
          <w:sz w:val="28"/>
          <w:szCs w:val="28"/>
        </w:rPr>
      </w:pPr>
    </w:p>
    <w:p w:rsidR="00321A96" w:rsidRPr="004C5EE6" w:rsidRDefault="00321A96" w:rsidP="00321A96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И.о. </w:t>
      </w:r>
      <w:r w:rsidRPr="004C5EE6">
        <w:rPr>
          <w:rFonts w:ascii="Times New Roman" w:hAnsi="Times New Roman" w:cs="Times New Roman"/>
          <w:b/>
          <w:sz w:val="28"/>
          <w:szCs w:val="28"/>
        </w:rPr>
        <w:t>Глав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Горшеченского района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Pr="004C5EE6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В. Н. Проскурин</w:t>
      </w: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02" w:rsidRDefault="00B90E02">
      <w:pP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0E02" w:rsidRDefault="00B90E02">
      <w:pP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Приложение 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№ </w:t>
      </w:r>
      <w:r w:rsidR="006F788F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1</w:t>
      </w:r>
    </w:p>
    <w:p w:rsidR="00424F7A" w:rsidRPr="004269DA" w:rsidRDefault="00424F7A" w:rsidP="00424F7A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424F7A" w:rsidRDefault="00424F7A" w:rsidP="00424F7A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Pr="00344F76" w:rsidRDefault="00424F7A" w:rsidP="00424F7A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24F7A" w:rsidRDefault="00424F7A" w:rsidP="00424F7A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 О С Т А В</w:t>
      </w:r>
    </w:p>
    <w:p w:rsidR="00424F7A" w:rsidRPr="00424F7A" w:rsidRDefault="00424F7A" w:rsidP="00424F7A">
      <w:pPr>
        <w:pStyle w:val="1"/>
        <w:ind w:left="-28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рабоч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групп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подготовке, организации и проведени</w:t>
      </w:r>
      <w:r w:rsidR="004511A5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публичных слушаний по рассмотрению Проекта «Внесение изменений в Правила землепользования и застройки 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r w:rsidRPr="00424F7A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области»</w:t>
      </w:r>
    </w:p>
    <w:p w:rsidR="00424F7A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720"/>
        </w:tabs>
        <w:spacing w:after="0" w:line="240" w:lineRule="auto"/>
        <w:ind w:right="27"/>
        <w:jc w:val="center"/>
        <w:rPr>
          <w:rFonts w:ascii="Times New Roman" w:hAnsi="Times New Roman" w:cs="Times New Roman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</w:p>
    <w:p w:rsidR="00424F7A" w:rsidRPr="006834D1" w:rsidRDefault="008F62AB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В.Н.</w:t>
      </w:r>
      <w:r w:rsidR="00424F7A" w:rsidRPr="006834D1">
        <w:rPr>
          <w:rFonts w:ascii="Times New Roman" w:hAnsi="Times New Roman" w:cs="Times New Roman"/>
          <w:sz w:val="28"/>
          <w:szCs w:val="28"/>
        </w:rPr>
        <w:t>Проскурин – первый заместитель Главы Администрации Горшеченского района Курской области.</w:t>
      </w:r>
    </w:p>
    <w:p w:rsidR="00424F7A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34D1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color w:val="000000"/>
          <w:sz w:val="28"/>
          <w:szCs w:val="28"/>
        </w:rPr>
        <w:t>И.</w:t>
      </w:r>
      <w:r>
        <w:rPr>
          <w:rFonts w:ascii="Times New Roman" w:hAnsi="Times New Roman" w:cs="Times New Roman"/>
          <w:color w:val="000000"/>
          <w:sz w:val="28"/>
          <w:szCs w:val="28"/>
        </w:rPr>
        <w:t>П.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Дорошев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области.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34D1">
        <w:rPr>
          <w:rFonts w:ascii="Times New Roman" w:hAnsi="Times New Roman" w:cs="Times New Roman"/>
          <w:b/>
          <w:color w:val="000000"/>
          <w:sz w:val="28"/>
          <w:szCs w:val="28"/>
        </w:rPr>
        <w:t>Члены комиссии:</w:t>
      </w:r>
    </w:p>
    <w:p w:rsidR="00424F7A" w:rsidRPr="006834D1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834D1">
        <w:rPr>
          <w:rFonts w:ascii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hAnsi="Times New Roman" w:cs="Times New Roman"/>
          <w:color w:val="000000"/>
          <w:sz w:val="28"/>
          <w:szCs w:val="28"/>
        </w:rPr>
        <w:t>М.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Амерев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– начальник отдела аграрной политики Администрации Горшеченского района Курской области;</w:t>
      </w:r>
    </w:p>
    <w:p w:rsidR="00424F7A" w:rsidRDefault="008F62AB" w:rsidP="00424F7A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И.В.</w:t>
      </w:r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>Латорцева</w:t>
      </w:r>
      <w:proofErr w:type="spellEnd"/>
      <w:r w:rsidR="00424F7A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 – 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области;</w:t>
      </w:r>
    </w:p>
    <w:p w:rsidR="006F788F" w:rsidRPr="006834D1" w:rsidRDefault="008F62AB" w:rsidP="006F788F">
      <w:pPr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Н.В.</w:t>
      </w:r>
      <w:proofErr w:type="gramStart"/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Куликовская</w:t>
      </w:r>
      <w:proofErr w:type="gramEnd"/>
      <w:r w:rsidR="006F78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F788F" w:rsidRPr="006F788F">
        <w:rPr>
          <w:rFonts w:ascii="Times New Roman" w:eastAsia="Times New Roman" w:hAnsi="Times New Roman" w:cs="Times New Roman"/>
          <w:sz w:val="28"/>
          <w:szCs w:val="28"/>
        </w:rPr>
        <w:t>едущий специалист-эксперт юридического отдела Администрации Горшеченского района Курской области</w:t>
      </w:r>
      <w:r w:rsidR="006F788F" w:rsidRPr="006F788F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24F7A" w:rsidRPr="006834D1" w:rsidRDefault="00424F7A" w:rsidP="00424F7A">
      <w:pPr>
        <w:tabs>
          <w:tab w:val="left" w:pos="993"/>
        </w:tabs>
        <w:spacing w:after="0" w:line="240" w:lineRule="auto"/>
        <w:ind w:left="-284" w:right="2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834D1">
        <w:rPr>
          <w:rFonts w:ascii="Times New Roman" w:hAnsi="Times New Roman" w:cs="Times New Roman"/>
          <w:sz w:val="28"/>
          <w:szCs w:val="28"/>
        </w:rPr>
        <w:t>Г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 xml:space="preserve">лава </w:t>
      </w:r>
      <w:r w:rsidRPr="006834D1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на территории которого расположен </w:t>
      </w:r>
      <w:r>
        <w:rPr>
          <w:rFonts w:ascii="Times New Roman" w:hAnsi="Times New Roman" w:cs="Times New Roman"/>
          <w:sz w:val="28"/>
          <w:szCs w:val="28"/>
        </w:rPr>
        <w:t xml:space="preserve">объект недвижимости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(по согласованию)</w:t>
      </w:r>
      <w:r w:rsidR="006F788F">
        <w:rPr>
          <w:rFonts w:ascii="Times New Roman" w:hAnsi="Times New Roman" w:cs="Times New Roman"/>
          <w:sz w:val="28"/>
          <w:szCs w:val="28"/>
        </w:rPr>
        <w:t>.</w:t>
      </w:r>
    </w:p>
    <w:p w:rsidR="00424F7A" w:rsidRPr="006F788F" w:rsidRDefault="00424F7A" w:rsidP="006F788F">
      <w:pPr>
        <w:spacing w:after="0" w:line="240" w:lineRule="auto"/>
        <w:ind w:left="-284" w:right="-284" w:firstLine="567"/>
        <w:jc w:val="both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6F788F">
        <w:rPr>
          <w:rFonts w:ascii="Times New Roman" w:hAnsi="Times New Roman"/>
          <w:b/>
          <w:color w:val="000000"/>
          <w:sz w:val="28"/>
          <w:szCs w:val="28"/>
        </w:rPr>
        <w:t>Секретарь комиссии:</w:t>
      </w:r>
      <w:r w:rsidRPr="006F788F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</w:t>
      </w:r>
    </w:p>
    <w:p w:rsidR="00424F7A" w:rsidRPr="006F788F" w:rsidRDefault="008F62AB" w:rsidP="006F788F">
      <w:pPr>
        <w:spacing w:after="0" w:line="240" w:lineRule="auto"/>
        <w:ind w:left="-284" w:firstLine="568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Н.В.Ерёменко </w:t>
      </w:r>
      <w:r w:rsidRPr="006834D1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788F" w:rsidRPr="006834D1">
        <w:rPr>
          <w:rFonts w:ascii="Times New Roman" w:hAnsi="Times New Roman" w:cs="Times New Roman"/>
          <w:color w:val="000000"/>
          <w:sz w:val="28"/>
          <w:szCs w:val="28"/>
        </w:rPr>
        <w:t>главный специалист-эксперт отдела по вопросам строительства, архитектуры, ЖКХ, земельных правоотношений, муниципального имущества и охраны окружающей среды Администрации Горшеченского района Курской области</w:t>
      </w:r>
      <w:r w:rsidR="006F788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24F7A" w:rsidRDefault="00424F7A" w:rsidP="006F788F">
      <w:pPr>
        <w:jc w:val="both"/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424F7A" w:rsidRDefault="00424F7A">
      <w:pPr>
        <w:rPr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B37CA" w:rsidRDefault="00DB37CA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4511A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2</w:t>
      </w:r>
    </w:p>
    <w:p w:rsidR="006F788F" w:rsidRPr="004269DA" w:rsidRDefault="006F788F" w:rsidP="006F788F">
      <w:pPr>
        <w:spacing w:after="0" w:line="240" w:lineRule="auto"/>
        <w:ind w:left="425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4F7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269D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постановлению Администрации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4F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Горшеченского района Курской области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344F76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6F788F" w:rsidRDefault="006F788F" w:rsidP="006F788F">
      <w:pPr>
        <w:spacing w:after="0" w:line="240" w:lineRule="auto"/>
        <w:ind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788F" w:rsidRPr="00344F76" w:rsidRDefault="006F788F" w:rsidP="006F788F">
      <w:pPr>
        <w:spacing w:after="0" w:line="240" w:lineRule="auto"/>
        <w:ind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F788F" w:rsidRPr="004C49D5" w:rsidRDefault="006F788F" w:rsidP="004C49D5">
      <w:pPr>
        <w:pStyle w:val="11"/>
        <w:tabs>
          <w:tab w:val="left" w:pos="9498"/>
        </w:tabs>
        <w:spacing w:before="40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5846DD" w:rsidRPr="004C49D5" w:rsidRDefault="006F788F" w:rsidP="004C49D5">
      <w:pPr>
        <w:pStyle w:val="1"/>
        <w:ind w:left="-284" w:right="-14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участия граждан в обсуждении Проекта </w:t>
      </w:r>
      <w:r w:rsidR="005846DD"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</w:p>
    <w:p w:rsidR="006F788F" w:rsidRPr="004C49D5" w:rsidRDefault="006F788F" w:rsidP="004C49D5">
      <w:pPr>
        <w:tabs>
          <w:tab w:val="left" w:pos="9498"/>
        </w:tabs>
        <w:ind w:left="-284" w:right="-143"/>
        <w:jc w:val="center"/>
        <w:rPr>
          <w:rFonts w:ascii="Times New Roman" w:hAnsi="Times New Roman" w:cs="Times New Roman"/>
          <w:b/>
        </w:rPr>
      </w:pP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участия гражда</w:t>
      </w:r>
      <w:r w:rsidR="005846DD" w:rsidRPr="004C49D5">
        <w:rPr>
          <w:rFonts w:ascii="Times New Roman" w:hAnsi="Times New Roman" w:cs="Times New Roman"/>
          <w:sz w:val="28"/>
          <w:szCs w:val="28"/>
        </w:rPr>
        <w:t xml:space="preserve">н в обсуждении обнародованного 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sz w:val="28"/>
          <w:szCs w:val="28"/>
        </w:rPr>
        <w:t>на территории</w:t>
      </w:r>
      <w:r w:rsidR="005846DD" w:rsidRPr="004C49D5">
        <w:rPr>
          <w:rFonts w:ascii="Times New Roman" w:eastAsia="Times New Roman" w:hAnsi="Times New Roman" w:cs="Times New Roman"/>
          <w:sz w:val="28"/>
          <w:szCs w:val="28"/>
        </w:rPr>
        <w:t xml:space="preserve"> Горшеченского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6F788F" w:rsidRPr="004C49D5" w:rsidRDefault="006F788F" w:rsidP="004C49D5">
      <w:pPr>
        <w:tabs>
          <w:tab w:val="left" w:pos="9498"/>
        </w:tabs>
        <w:ind w:left="-284" w:right="-143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имеет целью обеспечение реализации населением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  своего конституционного права на местное самоуправление.</w:t>
      </w:r>
    </w:p>
    <w:p w:rsidR="006F788F" w:rsidRPr="004C49D5" w:rsidRDefault="006F788F" w:rsidP="004C49D5">
      <w:pPr>
        <w:pStyle w:val="HTML"/>
        <w:tabs>
          <w:tab w:val="left" w:pos="9498"/>
        </w:tabs>
        <w:spacing w:before="200" w:after="200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6F788F" w:rsidRPr="004C49D5" w:rsidRDefault="008F53F3" w:rsidP="008F53F3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Население  муниципального образования </w:t>
      </w:r>
      <w:r w:rsidR="004C49D5" w:rsidRPr="004C49D5">
        <w:rPr>
          <w:rFonts w:ascii="Times New Roman" w:hAnsi="Times New Roman" w:cs="Times New Roman"/>
          <w:sz w:val="28"/>
          <w:szCs w:val="28"/>
        </w:rPr>
        <w:t>на территории</w:t>
      </w:r>
      <w:r w:rsidR="006F788F" w:rsidRPr="004C49D5">
        <w:rPr>
          <w:rFonts w:ascii="Times New Roman" w:hAnsi="Times New Roman" w:cs="Times New Roman"/>
          <w:sz w:val="28"/>
          <w:szCs w:val="28"/>
        </w:rPr>
        <w:t xml:space="preserve">  Горшеченского района Курской области с момента обнародования </w:t>
      </w:r>
      <w:r w:rsidR="004C49D5" w:rsidRPr="004C49D5">
        <w:rPr>
          <w:rFonts w:ascii="Times New Roman" w:eastAsia="Times New Roman" w:hAnsi="Times New Roman" w:cs="Times New Roman"/>
          <w:sz w:val="28"/>
          <w:szCs w:val="28"/>
        </w:rPr>
        <w:t>Проекта 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6F788F" w:rsidRPr="004C49D5">
        <w:rPr>
          <w:rFonts w:ascii="Times New Roman" w:hAnsi="Times New Roman" w:cs="Times New Roman"/>
          <w:sz w:val="28"/>
          <w:szCs w:val="28"/>
        </w:rPr>
        <w:t>(далее – Проект) вправе участвовать в его обсуждении в следующих формах: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проведение собраний, сходов граждан по месту жительства с целью обсуждения обнародованного Проекта;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организация массового обсуждения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sz w:val="28"/>
          <w:szCs w:val="28"/>
        </w:rPr>
        <w:t xml:space="preserve"> порядке, предусмотренном настоящим </w:t>
      </w:r>
      <w:r w:rsidR="00FF5C72">
        <w:rPr>
          <w:rFonts w:ascii="Times New Roman" w:hAnsi="Times New Roman" w:cs="Times New Roman"/>
          <w:sz w:val="28"/>
          <w:szCs w:val="28"/>
        </w:rPr>
        <w:t>Порядком</w:t>
      </w:r>
      <w:r w:rsidRPr="004C49D5">
        <w:rPr>
          <w:rFonts w:ascii="Times New Roman" w:hAnsi="Times New Roman" w:cs="Times New Roman"/>
          <w:sz w:val="28"/>
          <w:szCs w:val="28"/>
        </w:rPr>
        <w:t xml:space="preserve"> и иными муниципальными правовыми</w:t>
      </w:r>
      <w:r w:rsidR="00FF5C72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актами;</w:t>
      </w:r>
    </w:p>
    <w:p w:rsidR="006F788F" w:rsidRPr="004C49D5" w:rsidRDefault="006F788F" w:rsidP="004C49D5">
      <w:pPr>
        <w:pStyle w:val="HTML"/>
        <w:numPr>
          <w:ilvl w:val="0"/>
          <w:numId w:val="6"/>
        </w:numPr>
        <w:tabs>
          <w:tab w:val="clear" w:pos="916"/>
          <w:tab w:val="left" w:pos="993"/>
          <w:tab w:val="left" w:pos="9498"/>
        </w:tabs>
        <w:spacing w:before="100"/>
        <w:ind w:left="-284" w:right="-143" w:firstLine="567"/>
        <w:jc w:val="both"/>
        <w:rPr>
          <w:rFonts w:ascii="Times New Roman" w:hAnsi="Times New Roman" w:cs="Times New Roman"/>
          <w:color w:val="121212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обсуждение обнародованного Проекта </w:t>
      </w:r>
      <w:r w:rsidR="00FF5C72">
        <w:rPr>
          <w:rFonts w:ascii="Times New Roman" w:hAnsi="Times New Roman" w:cs="Times New Roman"/>
          <w:sz w:val="28"/>
          <w:szCs w:val="28"/>
        </w:rPr>
        <w:t>в</w:t>
      </w:r>
      <w:r w:rsidRPr="004C49D5">
        <w:rPr>
          <w:rFonts w:ascii="Times New Roman" w:hAnsi="Times New Roman" w:cs="Times New Roman"/>
          <w:color w:val="121212"/>
          <w:sz w:val="28"/>
          <w:szCs w:val="28"/>
        </w:rPr>
        <w:t xml:space="preserve"> иных формах, не противоречащих действующему законодательству и обеспечивающих объективное, свободное и явное волеизъявление населения.</w:t>
      </w:r>
    </w:p>
    <w:p w:rsidR="004C49D5" w:rsidRPr="004C49D5" w:rsidRDefault="004C49D5" w:rsidP="004C49D5">
      <w:pPr>
        <w:pStyle w:val="HTML"/>
        <w:tabs>
          <w:tab w:val="clear" w:pos="916"/>
          <w:tab w:val="left" w:pos="993"/>
          <w:tab w:val="left" w:pos="9498"/>
        </w:tabs>
        <w:spacing w:before="100"/>
        <w:ind w:left="-284" w:right="-143"/>
        <w:jc w:val="both"/>
        <w:rPr>
          <w:rFonts w:ascii="Times New Roman" w:hAnsi="Times New Roman" w:cs="Times New Roman"/>
          <w:color w:val="121212"/>
          <w:sz w:val="28"/>
          <w:szCs w:val="28"/>
        </w:rPr>
      </w:pPr>
    </w:p>
    <w:p w:rsidR="006F788F" w:rsidRPr="004C49D5" w:rsidRDefault="006F788F" w:rsidP="004C49D5">
      <w:pPr>
        <w:tabs>
          <w:tab w:val="left" w:pos="9498"/>
        </w:tabs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1.2.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Реализация указанных в пункте 1.1 настоящего Порядка форм участия граждан в обсуждении </w:t>
      </w:r>
      <w:r w:rsidR="004667E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роекта регулируется Уставом муниципального </w:t>
      </w:r>
      <w:r w:rsidR="004667E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>«Горшеч</w:t>
      </w:r>
      <w:r w:rsidR="004667E9">
        <w:rPr>
          <w:rFonts w:ascii="Times New Roman" w:hAnsi="Times New Roman" w:cs="Times New Roman"/>
          <w:sz w:val="28"/>
          <w:szCs w:val="28"/>
        </w:rPr>
        <w:t>ен</w:t>
      </w:r>
      <w:r w:rsidR="008F53F3">
        <w:rPr>
          <w:rFonts w:ascii="Times New Roman" w:hAnsi="Times New Roman" w:cs="Times New Roman"/>
          <w:sz w:val="28"/>
          <w:szCs w:val="28"/>
        </w:rPr>
        <w:t>ск</w:t>
      </w:r>
      <w:r w:rsidR="004667E9">
        <w:rPr>
          <w:rFonts w:ascii="Times New Roman" w:hAnsi="Times New Roman" w:cs="Times New Roman"/>
          <w:sz w:val="28"/>
          <w:szCs w:val="28"/>
        </w:rPr>
        <w:t>ий район»</w:t>
      </w:r>
      <w:r w:rsidR="008F53F3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настоящим Порядком и иными муниципальными правовыми актами, принятыми в соответствии с законодательством Российской Федерации и  Курской области. </w:t>
      </w:r>
    </w:p>
    <w:p w:rsidR="004C49D5" w:rsidRPr="004667E9" w:rsidRDefault="004C49D5" w:rsidP="004C49D5">
      <w:p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284" w:right="-1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2.Порядок проведения собраний граждан по месту жительства с целью обсуждения обнародованного 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Проекта «Внесение изменений в Правила землепользования и застройки муниципального образования </w:t>
      </w:r>
      <w:r w:rsidR="004667E9">
        <w:rPr>
          <w:rFonts w:ascii="Times New Roman" w:eastAsia="Times New Roman" w:hAnsi="Times New Roman" w:cs="Times New Roman"/>
          <w:b/>
          <w:sz w:val="28"/>
          <w:szCs w:val="28"/>
        </w:rPr>
        <w:t>на территории</w:t>
      </w:r>
      <w:r w:rsidR="004667E9" w:rsidRPr="004667E9">
        <w:rPr>
          <w:rFonts w:ascii="Times New Roman" w:eastAsia="Times New Roman" w:hAnsi="Times New Roman" w:cs="Times New Roman"/>
          <w:b/>
          <w:sz w:val="28"/>
          <w:szCs w:val="28"/>
        </w:rPr>
        <w:t xml:space="preserve"> Горшеченского района Курской области»</w:t>
      </w:r>
      <w:r w:rsidRPr="004667E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C49D5" w:rsidRPr="004667E9" w:rsidRDefault="004C49D5" w:rsidP="004667E9">
      <w:pPr>
        <w:numPr>
          <w:ilvl w:val="1"/>
          <w:numId w:val="8"/>
        </w:numPr>
        <w:tabs>
          <w:tab w:val="left" w:pos="0"/>
          <w:tab w:val="left" w:pos="42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spacing w:after="0" w:line="240" w:lineRule="auto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Собрания граждан по месту жительства проводятся с целью обсуждения обнародованного Проекта </w:t>
      </w:r>
      <w:r w:rsidRPr="004667E9">
        <w:rPr>
          <w:rFonts w:ascii="Times New Roman" w:hAnsi="Times New Roman" w:cs="Times New Roman"/>
          <w:sz w:val="28"/>
          <w:szCs w:val="28"/>
        </w:rPr>
        <w:t>и выдвижения предложений о дополнениях и изменениях к нему.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В собрании имеют право участвовать граждане Российской Федерации</w:t>
      </w:r>
      <w:r w:rsidRPr="004C49D5">
        <w:rPr>
          <w:rFonts w:ascii="Times New Roman" w:hAnsi="Times New Roman" w:cs="Times New Roman"/>
          <w:bCs/>
          <w:sz w:val="28"/>
          <w:szCs w:val="28"/>
        </w:rPr>
        <w:t>, обладающие избирательным правом и постоянно или преимущественно проживающие на территории муниципального образования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О месте и времени проведения собрания граждан и повестке дня население оповещается инициаторами собрания не позднее, чем за три дня до его проведения.</w:t>
      </w:r>
    </w:p>
    <w:p w:rsidR="004C49D5" w:rsidRPr="004C49D5" w:rsidRDefault="004C49D5" w:rsidP="004C49D5">
      <w:pPr>
        <w:pStyle w:val="HTML"/>
        <w:numPr>
          <w:ilvl w:val="1"/>
          <w:numId w:val="8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На собрании граждан ведется протокол, в котором в обязательном порядке указываются: 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clear" w:pos="916"/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дата и место проведения собрания граждан, количество присутствующих, состав президиума, повестка дня, содержание выступлений;</w:t>
      </w:r>
    </w:p>
    <w:p w:rsidR="004C49D5" w:rsidRPr="004C49D5" w:rsidRDefault="004C49D5" w:rsidP="004C49D5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принятые решения об одобрении и</w:t>
      </w:r>
      <w:r w:rsidR="005B6096">
        <w:rPr>
          <w:rFonts w:ascii="Times New Roman" w:hAnsi="Times New Roman" w:cs="Times New Roman"/>
          <w:sz w:val="28"/>
          <w:szCs w:val="28"/>
        </w:rPr>
        <w:t>ли неодобрении обнародованного 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667E9" w:rsidRPr="004667E9" w:rsidRDefault="004C49D5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выдвинутые предложения о дополнениях и изменениях в </w:t>
      </w:r>
      <w:r w:rsidR="005B6096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</w:t>
      </w:r>
      <w:r w:rsidR="005B6096">
        <w:rPr>
          <w:rFonts w:ascii="Times New Roman" w:hAnsi="Times New Roman" w:cs="Times New Roman"/>
          <w:sz w:val="28"/>
          <w:szCs w:val="28"/>
        </w:rPr>
        <w:t>.</w:t>
      </w:r>
      <w:r w:rsidR="004667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7E9" w:rsidRPr="004667E9" w:rsidRDefault="005B6096" w:rsidP="004667E9">
      <w:pPr>
        <w:pStyle w:val="HTML"/>
        <w:numPr>
          <w:ilvl w:val="0"/>
          <w:numId w:val="9"/>
        </w:numPr>
        <w:tabs>
          <w:tab w:val="left" w:pos="993"/>
        </w:tabs>
        <w:spacing w:before="100"/>
        <w:ind w:left="-284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C49D5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ротокол подписывается председателем и секретарем собрания граждан и передается в рабочую группу по организации проведения публичных слушаний по рассмотрению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Проекта.</w:t>
      </w:r>
    </w:p>
    <w:p w:rsidR="005B6096" w:rsidRDefault="005B6096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Cs/>
          <w:sz w:val="28"/>
          <w:szCs w:val="28"/>
        </w:rPr>
      </w:pPr>
    </w:p>
    <w:p w:rsidR="00B41EA9" w:rsidRPr="005B6096" w:rsidRDefault="004C49D5" w:rsidP="005B6096">
      <w:pPr>
        <w:pStyle w:val="HTML"/>
        <w:tabs>
          <w:tab w:val="left" w:pos="993"/>
        </w:tabs>
        <w:spacing w:before="100"/>
        <w:ind w:left="-284" w:right="-143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/>
          <w:sz w:val="28"/>
          <w:szCs w:val="28"/>
        </w:rPr>
        <w:t xml:space="preserve">3.  Организация массового обсуждения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4667E9" w:rsidRPr="005B609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области».</w:t>
      </w:r>
    </w:p>
    <w:p w:rsidR="005B6096" w:rsidRDefault="004C49D5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3.1.</w:t>
      </w:r>
      <w:r w:rsid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Массовое обсуждение обнародованного </w:t>
      </w:r>
      <w:r w:rsidR="00B41EA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Pr="00B41EA9">
        <w:rPr>
          <w:rFonts w:ascii="Times New Roman" w:hAnsi="Times New Roman" w:cs="Times New Roman"/>
          <w:sz w:val="28"/>
          <w:szCs w:val="28"/>
        </w:rPr>
        <w:t xml:space="preserve">может проводиться в виде обнародования мнений должностных лиц Администрации </w:t>
      </w:r>
      <w:r w:rsidR="00B41EA9">
        <w:rPr>
          <w:rFonts w:ascii="Times New Roman" w:hAnsi="Times New Roman" w:cs="Times New Roman"/>
          <w:sz w:val="28"/>
          <w:szCs w:val="28"/>
        </w:rPr>
        <w:t>Горшеченского района</w:t>
      </w:r>
      <w:r w:rsidRPr="00B41EA9">
        <w:rPr>
          <w:rFonts w:ascii="Times New Roman" w:hAnsi="Times New Roman" w:cs="Times New Roman"/>
          <w:sz w:val="28"/>
          <w:szCs w:val="28"/>
        </w:rPr>
        <w:t>, а также мнений, предложений, коллективных и индивидуальных обращений жителей  Горшеченского района Курской области  и их объединений.</w:t>
      </w:r>
    </w:p>
    <w:p w:rsidR="004C49D5" w:rsidRPr="00F059A9" w:rsidRDefault="005B6096" w:rsidP="005B6096">
      <w:pPr>
        <w:pStyle w:val="HTML"/>
        <w:tabs>
          <w:tab w:val="left" w:pos="993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096">
        <w:rPr>
          <w:rFonts w:ascii="Times New Roman" w:hAnsi="Times New Roman" w:cs="Times New Roman"/>
          <w:bCs/>
          <w:sz w:val="28"/>
          <w:szCs w:val="28"/>
        </w:rPr>
        <w:t>3.2.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>В рамках массового обсуждения П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B41EA9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4C49D5" w:rsidRPr="00B41EA9">
        <w:rPr>
          <w:rFonts w:ascii="Times New Roman" w:hAnsi="Times New Roman" w:cs="Times New Roman"/>
          <w:sz w:val="28"/>
          <w:szCs w:val="28"/>
        </w:rPr>
        <w:t>дминистрация Горшеч</w:t>
      </w:r>
      <w:r w:rsidR="00B41EA9">
        <w:rPr>
          <w:rFonts w:ascii="Times New Roman" w:hAnsi="Times New Roman" w:cs="Times New Roman"/>
          <w:sz w:val="28"/>
          <w:szCs w:val="28"/>
        </w:rPr>
        <w:t>енского района</w:t>
      </w:r>
      <w:r w:rsidR="004C49D5" w:rsidRPr="00B41EA9">
        <w:rPr>
          <w:rFonts w:ascii="Times New Roman" w:hAnsi="Times New Roman" w:cs="Times New Roman"/>
          <w:sz w:val="28"/>
          <w:szCs w:val="28"/>
        </w:rPr>
        <w:t xml:space="preserve"> совместно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 </w:t>
      </w:r>
      <w:r w:rsidR="00F059A9" w:rsidRPr="00E91B1F">
        <w:rPr>
          <w:rFonts w:ascii="Times New Roman" w:hAnsi="Times New Roman" w:cs="Times New Roman"/>
          <w:sz w:val="28"/>
          <w:szCs w:val="28"/>
        </w:rPr>
        <w:t>Представительн</w:t>
      </w:r>
      <w:r w:rsidR="004C0EC6">
        <w:rPr>
          <w:rFonts w:ascii="Times New Roman" w:hAnsi="Times New Roman" w:cs="Times New Roman"/>
          <w:sz w:val="28"/>
          <w:szCs w:val="28"/>
        </w:rPr>
        <w:t>ым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4C0EC6">
        <w:rPr>
          <w:rFonts w:ascii="Times New Roman" w:hAnsi="Times New Roman" w:cs="Times New Roman"/>
          <w:sz w:val="28"/>
          <w:szCs w:val="28"/>
        </w:rPr>
        <w:t>ем</w:t>
      </w:r>
      <w:r w:rsidR="00F059A9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="00F059A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содействуют обсуждению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роекта, что должно обеспечивать разъяснение населению общей концепции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Проекта</w:t>
      </w:r>
      <w:r w:rsidR="004C49D5" w:rsidRPr="00F059A9">
        <w:rPr>
          <w:rFonts w:ascii="Times New Roman" w:hAnsi="Times New Roman" w:cs="Times New Roman"/>
          <w:sz w:val="28"/>
          <w:szCs w:val="28"/>
        </w:rPr>
        <w:t xml:space="preserve">, а также разъяснение отдельных положений </w:t>
      </w:r>
      <w:r w:rsidR="004C0EC6">
        <w:rPr>
          <w:rFonts w:ascii="Times New Roman" w:hAnsi="Times New Roman" w:cs="Times New Roman"/>
          <w:sz w:val="28"/>
          <w:szCs w:val="28"/>
        </w:rPr>
        <w:t>П</w:t>
      </w:r>
      <w:r w:rsidR="004C49D5" w:rsidRPr="00F059A9">
        <w:rPr>
          <w:rFonts w:ascii="Times New Roman" w:hAnsi="Times New Roman" w:cs="Times New Roman"/>
          <w:sz w:val="28"/>
          <w:szCs w:val="28"/>
        </w:rPr>
        <w:t>роекта, имеющих большое общественное значение.</w:t>
      </w:r>
    </w:p>
    <w:p w:rsidR="004C49D5" w:rsidRPr="004C49D5" w:rsidRDefault="004C0EC6" w:rsidP="004C0EC6">
      <w:pPr>
        <w:pStyle w:val="HTML"/>
        <w:tabs>
          <w:tab w:val="clear" w:pos="916"/>
        </w:tabs>
        <w:spacing w:before="100"/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3.3.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изменениях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кт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 в пр</w:t>
      </w:r>
      <w:proofErr w:type="gramEnd"/>
      <w:r w:rsidR="004C49D5" w:rsidRPr="004C49D5">
        <w:rPr>
          <w:rFonts w:ascii="Times New Roman" w:hAnsi="Times New Roman" w:cs="Times New Roman"/>
          <w:sz w:val="28"/>
          <w:szCs w:val="28"/>
        </w:rPr>
        <w:t xml:space="preserve">оцессе его массового обсуждения представляются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в соответствии с Порядком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 3)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C49D5" w:rsidRPr="000841A2" w:rsidRDefault="004C49D5" w:rsidP="004C49D5">
      <w:pPr>
        <w:pStyle w:val="HTML"/>
        <w:spacing w:before="200" w:after="200"/>
        <w:ind w:left="-284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4. Обсуждение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обсуждается на публичных слушаниях в соответствии с 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Положением о порядке проведения публичных слушаний</w:t>
      </w:r>
      <w:r w:rsidR="008F53F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C0EC6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определенным</w:t>
      </w:r>
      <w:r w:rsidR="004C0EC6" w:rsidRPr="004C0EC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C0EC6" w:rsidRPr="00E91B1F">
        <w:rPr>
          <w:rFonts w:ascii="Times New Roman" w:hAnsi="Times New Roman"/>
          <w:color w:val="000000"/>
          <w:sz w:val="28"/>
          <w:szCs w:val="28"/>
        </w:rPr>
        <w:t>Градостроительным кодексом Российской Федерации</w:t>
      </w:r>
      <w:r w:rsidRPr="004C49D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C49D5" w:rsidRPr="004C49D5" w:rsidRDefault="004C49D5" w:rsidP="004C49D5">
      <w:pPr>
        <w:pStyle w:val="HTML"/>
        <w:spacing w:before="200"/>
        <w:ind w:left="-284" w:right="-143" w:firstLine="567"/>
        <w:rPr>
          <w:rFonts w:ascii="Times New Roman" w:hAnsi="Times New Roman" w:cs="Times New Roman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0EC6" w:rsidRDefault="004C0EC6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Приложение</w:t>
      </w:r>
      <w:r w:rsidR="008F53F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№ </w:t>
      </w: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C054D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3</w:t>
      </w:r>
    </w:p>
    <w:p w:rsid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 </w:t>
      </w:r>
      <w:r w:rsidRPr="004C49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постановлению Администрации  </w:t>
      </w:r>
    </w:p>
    <w:p w:rsidR="004C49D5" w:rsidRPr="004C49D5" w:rsidRDefault="004C49D5" w:rsidP="004C49D5">
      <w:pPr>
        <w:spacing w:after="0" w:line="240" w:lineRule="auto"/>
        <w:ind w:left="-284" w:right="-143"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Fonts w:ascii="Times New Roman" w:hAnsi="Times New Roman" w:cs="Times New Roman"/>
          <w:color w:val="000000" w:themeColor="text1"/>
          <w:sz w:val="28"/>
          <w:szCs w:val="28"/>
        </w:rPr>
        <w:t>Горшеченского района Курской области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4C49D5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от     «___»  ___________  20___ г. №______ </w:t>
      </w:r>
    </w:p>
    <w:p w:rsidR="004C49D5" w:rsidRPr="004C49D5" w:rsidRDefault="004C49D5" w:rsidP="004C49D5">
      <w:pPr>
        <w:spacing w:after="0" w:line="240" w:lineRule="auto"/>
        <w:ind w:left="-284" w:right="-143" w:firstLine="697"/>
        <w:jc w:val="right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caps/>
        </w:rPr>
      </w:pP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  <w:szCs w:val="28"/>
        </w:rPr>
      </w:pPr>
      <w:r w:rsidRPr="004C49D5">
        <w:rPr>
          <w:b/>
          <w:caps/>
        </w:rPr>
        <w:t>порядок</w:t>
      </w:r>
    </w:p>
    <w:p w:rsidR="004C49D5" w:rsidRPr="000841A2" w:rsidRDefault="004C49D5" w:rsidP="004C49D5">
      <w:pPr>
        <w:ind w:left="-284" w:right="-143"/>
        <w:jc w:val="center"/>
        <w:rPr>
          <w:rFonts w:ascii="Times New Roman" w:hAnsi="Times New Roman" w:cs="Times New Roman"/>
          <w:b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учета предложений по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роекту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0841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территории Горшеченского</w:t>
      </w:r>
      <w:r w:rsidR="000841A2" w:rsidRPr="000841A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района Курской области»</w:t>
      </w:r>
      <w:r w:rsidRPr="000841A2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9540"/>
        </w:tabs>
        <w:spacing w:before="0"/>
        <w:ind w:left="-284" w:right="-143"/>
        <w:jc w:val="center"/>
        <w:rPr>
          <w:b/>
        </w:rPr>
      </w:pPr>
    </w:p>
    <w:p w:rsidR="004C49D5" w:rsidRPr="004C49D5" w:rsidRDefault="004C49D5" w:rsidP="004C49D5">
      <w:pPr>
        <w:ind w:left="-284" w:right="-143" w:firstLine="567"/>
        <w:jc w:val="both"/>
        <w:rPr>
          <w:rFonts w:ascii="Times New Roman" w:hAnsi="Times New Roman" w:cs="Times New Roman"/>
          <w:szCs w:val="28"/>
        </w:rPr>
      </w:pP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Настоящий Порядок учета предложений по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4C0EC6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«Внесение изменений в Правила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4C0EC6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4C49D5">
        <w:rPr>
          <w:rFonts w:ascii="Times New Roman" w:hAnsi="Times New Roman" w:cs="Times New Roman"/>
          <w:sz w:val="28"/>
          <w:szCs w:val="28"/>
        </w:rPr>
        <w:t xml:space="preserve">разработан в соответствии с требованиями Федерального закона от 06 октября 2003 года № 131-ФЗ «Об общих принципах организации местного самоуправления в Российской Федерации» и регулирует порядок внесения, рассмотрения и учета предложений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«Внесение изменений в Правила</w:t>
      </w:r>
      <w:proofErr w:type="gramEnd"/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землепользования и застройки муниципального образования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Горшеченского</w:t>
      </w:r>
      <w:r w:rsidR="000841A2" w:rsidRPr="004667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Курской области»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11"/>
        <w:tabs>
          <w:tab w:val="left" w:pos="1134"/>
          <w:tab w:val="left" w:pos="9540"/>
        </w:tabs>
        <w:spacing w:before="0" w:line="240" w:lineRule="auto"/>
        <w:ind w:left="-284" w:right="-143" w:firstLine="567"/>
        <w:jc w:val="both"/>
        <w:rPr>
          <w:b/>
          <w:szCs w:val="28"/>
        </w:rPr>
      </w:pPr>
      <w:r w:rsidRPr="004C49D5">
        <w:rPr>
          <w:szCs w:val="28"/>
        </w:rPr>
        <w:t xml:space="preserve">Настоящий </w:t>
      </w:r>
      <w:r w:rsidR="004C0EC6">
        <w:rPr>
          <w:color w:val="000000" w:themeColor="text1"/>
          <w:szCs w:val="28"/>
          <w:lang w:eastAsia="ru-RU"/>
        </w:rPr>
        <w:t xml:space="preserve">Порядок </w:t>
      </w:r>
      <w:r w:rsidR="004C0EC6">
        <w:rPr>
          <w:szCs w:val="28"/>
        </w:rPr>
        <w:t xml:space="preserve">имеет целью обеспечение реализации населением </w:t>
      </w:r>
      <w:r w:rsidRPr="004C49D5">
        <w:rPr>
          <w:szCs w:val="28"/>
        </w:rPr>
        <w:t>конституционного права на местное самоуправление.</w:t>
      </w: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C49D5" w:rsidRPr="004C49D5" w:rsidRDefault="004C49D5" w:rsidP="004C49D5">
      <w:pPr>
        <w:pStyle w:val="HTML"/>
        <w:numPr>
          <w:ilvl w:val="0"/>
          <w:numId w:val="11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по опубликованному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F48E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могут вноситься по результатам: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проведения собраний и сходов граждан по месту жительства;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массового обсуждения </w:t>
      </w:r>
      <w:r w:rsidR="00553E09">
        <w:rPr>
          <w:rFonts w:ascii="Times New Roman" w:hAnsi="Times New Roman" w:cs="Times New Roman"/>
          <w:sz w:val="28"/>
          <w:szCs w:val="28"/>
        </w:rPr>
        <w:t>П</w:t>
      </w:r>
      <w:r w:rsidRPr="004C49D5">
        <w:rPr>
          <w:rFonts w:ascii="Times New Roman" w:hAnsi="Times New Roman" w:cs="Times New Roman"/>
          <w:sz w:val="28"/>
          <w:szCs w:val="28"/>
        </w:rPr>
        <w:t>роекта;</w:t>
      </w:r>
    </w:p>
    <w:p w:rsidR="004C49D5" w:rsidRPr="004C49D5" w:rsidRDefault="004C49D5" w:rsidP="004C49D5">
      <w:pPr>
        <w:pStyle w:val="HTML"/>
        <w:numPr>
          <w:ilvl w:val="2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публичных слушаний. 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по обнародованному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выдвинутые по результатам мероприятий, указанных в пункте 1.1 настоящего Порядка, указываются в протоколе проведения соответствующего мероприятия, которые передаются в рабочую группу по организации проведения публичных слушаний по рассмотрению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Проекта </w:t>
      </w:r>
      <w:r w:rsidR="000841A2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(далее – рабочая группа) для рассмотрения.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Предложения о дополнениях и (или) изменениях к обнародованному Проекту</w:t>
      </w:r>
      <w:r w:rsidR="008F53F3">
        <w:rPr>
          <w:rFonts w:ascii="Times New Roman" w:hAnsi="Times New Roman" w:cs="Times New Roman"/>
          <w:sz w:val="28"/>
          <w:szCs w:val="28"/>
        </w:rPr>
        <w:t xml:space="preserve">, </w:t>
      </w:r>
      <w:r w:rsidRPr="004C49D5">
        <w:rPr>
          <w:rFonts w:ascii="Times New Roman" w:hAnsi="Times New Roman" w:cs="Times New Roman"/>
          <w:sz w:val="28"/>
          <w:szCs w:val="28"/>
        </w:rPr>
        <w:t xml:space="preserve"> внесения изменений в </w:t>
      </w:r>
      <w:r w:rsidR="000841A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0841A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также могут вноситься: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1)гражданами, проживающими на территории муниципального образования Горшеченского района Курской области, в порядке индивидуального или коллективного обращения;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    2)организациями, действующими на территории муниципального образования Горшеченского района Курской области;</w:t>
      </w:r>
    </w:p>
    <w:p w:rsidR="004C49D5" w:rsidRPr="004C49D5" w:rsidRDefault="004C49D5" w:rsidP="004C49D5">
      <w:pPr>
        <w:pStyle w:val="HTML"/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    3)органами </w:t>
      </w:r>
      <w:r w:rsidR="00553E09">
        <w:rPr>
          <w:rFonts w:ascii="Times New Roman" w:hAnsi="Times New Roman" w:cs="Times New Roman"/>
          <w:sz w:val="28"/>
          <w:szCs w:val="28"/>
        </w:rPr>
        <w:t>местного</w:t>
      </w:r>
      <w:r w:rsidRPr="004C49D5">
        <w:rPr>
          <w:rFonts w:ascii="Times New Roman" w:hAnsi="Times New Roman" w:cs="Times New Roman"/>
          <w:sz w:val="28"/>
          <w:szCs w:val="28"/>
        </w:rPr>
        <w:t xml:space="preserve"> самоуправления.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рассматриваются в соответствии с настоящим Порядком.</w:t>
      </w:r>
    </w:p>
    <w:p w:rsidR="004C49D5" w:rsidRPr="004C49D5" w:rsidRDefault="004C49D5" w:rsidP="004C49D5">
      <w:pPr>
        <w:pStyle w:val="HTML"/>
        <w:numPr>
          <w:ilvl w:val="0"/>
          <w:numId w:val="12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 к обнародованному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вносятся с момента его обнародования на рассмотрение рабочей группы, письменно или устно по следующей форме: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863"/>
        <w:gridCol w:w="1581"/>
        <w:gridCol w:w="2127"/>
        <w:gridCol w:w="2281"/>
        <w:gridCol w:w="1812"/>
      </w:tblGrid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Дата поступления предложения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-284" w:right="-143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 xml:space="preserve">Статья, </w:t>
            </w:r>
          </w:p>
          <w:p w:rsidR="004C49D5" w:rsidRPr="004C49D5" w:rsidRDefault="004C49D5" w:rsidP="00804CC9">
            <w:pPr>
              <w:pStyle w:val="11"/>
              <w:widowControl w:val="0"/>
              <w:tabs>
                <w:tab w:val="left" w:pos="1134"/>
                <w:tab w:val="left" w:pos="9540"/>
              </w:tabs>
              <w:spacing w:before="0"/>
              <w:ind w:left="5" w:right="8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№ пункта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Содержание предложения, поправки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-17" w:right="-44"/>
              <w:jc w:val="center"/>
              <w:rPr>
                <w:sz w:val="26"/>
                <w:szCs w:val="26"/>
              </w:rPr>
            </w:pPr>
            <w:r w:rsidRPr="004C49D5">
              <w:rPr>
                <w:sz w:val="26"/>
                <w:szCs w:val="26"/>
              </w:rPr>
              <w:t>Обоснование предложения, поправки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804CC9" w:rsidP="00804CC9">
            <w:pPr>
              <w:pStyle w:val="11"/>
              <w:widowControl w:val="0"/>
              <w:tabs>
                <w:tab w:val="left" w:pos="0"/>
                <w:tab w:val="left" w:pos="9540"/>
              </w:tabs>
              <w:spacing w:before="0"/>
              <w:ind w:left="0" w:right="0"/>
              <w:jc w:val="center"/>
              <w:rPr>
                <w:sz w:val="20"/>
                <w:szCs w:val="28"/>
              </w:rPr>
            </w:pPr>
            <w:r>
              <w:rPr>
                <w:sz w:val="26"/>
                <w:szCs w:val="26"/>
              </w:rPr>
              <w:t>Автор предложени</w:t>
            </w:r>
            <w:r w:rsidR="004B1430">
              <w:rPr>
                <w:sz w:val="26"/>
                <w:szCs w:val="26"/>
              </w:rPr>
              <w:t>я</w:t>
            </w:r>
            <w:r w:rsidR="004C49D5" w:rsidRPr="004C49D5">
              <w:rPr>
                <w:sz w:val="26"/>
                <w:szCs w:val="26"/>
              </w:rPr>
              <w:t>, поправки</w:t>
            </w: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  <w:tr w:rsidR="004C49D5" w:rsidRPr="004C49D5" w:rsidTr="00282F08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 w:val="20"/>
                <w:szCs w:val="28"/>
              </w:rPr>
            </w:pP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49D5" w:rsidRPr="004C49D5" w:rsidRDefault="004C49D5" w:rsidP="004C49D5">
            <w:pPr>
              <w:pStyle w:val="11"/>
              <w:widowControl w:val="0"/>
              <w:tabs>
                <w:tab w:val="left" w:pos="1134"/>
                <w:tab w:val="left" w:pos="9540"/>
              </w:tabs>
              <w:snapToGrid w:val="0"/>
              <w:spacing w:before="0"/>
              <w:ind w:left="-284" w:right="-143" w:firstLine="567"/>
              <w:jc w:val="both"/>
              <w:rPr>
                <w:szCs w:val="28"/>
              </w:rPr>
            </w:pPr>
          </w:p>
        </w:tc>
      </w:tr>
    </w:tbl>
    <w:p w:rsidR="004C49D5" w:rsidRPr="00804CC9" w:rsidRDefault="004C49D5" w:rsidP="004C49D5">
      <w:pPr>
        <w:pStyle w:val="HTML"/>
        <w:numPr>
          <w:ilvl w:val="0"/>
          <w:numId w:val="16"/>
        </w:numPr>
        <w:spacing w:before="200" w:after="200"/>
        <w:ind w:left="-284" w:right="-143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Порядок рассмотрения поступивших предложений о дополнениях и (или) изменениях в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804CC9" w:rsidRPr="00804CC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proofErr w:type="gramStart"/>
      <w:r w:rsidR="00804CC9" w:rsidRPr="00804C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CC9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регистрируются рабочей группой.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должны соответствовать Конституции Российской Федерации,</w:t>
      </w:r>
      <w:r w:rsidR="00553E09" w:rsidRPr="00553E09">
        <w:rPr>
          <w:rFonts w:ascii="Times New Roman" w:hAnsi="Times New Roman" w:cs="Times New Roman"/>
          <w:sz w:val="28"/>
          <w:szCs w:val="28"/>
        </w:rPr>
        <w:t xml:space="preserve"> </w:t>
      </w:r>
      <w:r w:rsidR="00553E09" w:rsidRPr="004C49D5">
        <w:rPr>
          <w:rFonts w:ascii="Times New Roman" w:hAnsi="Times New Roman" w:cs="Times New Roman"/>
          <w:sz w:val="28"/>
          <w:szCs w:val="28"/>
        </w:rPr>
        <w:t>законодательству Курской области</w:t>
      </w:r>
      <w:r w:rsidR="00553E09">
        <w:rPr>
          <w:rFonts w:ascii="Times New Roman" w:hAnsi="Times New Roman" w:cs="Times New Roman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требованиям Градостроительног</w:t>
      </w:r>
      <w:r w:rsidR="00553E09">
        <w:rPr>
          <w:rFonts w:ascii="Times New Roman" w:hAnsi="Times New Roman" w:cs="Times New Roman"/>
          <w:sz w:val="28"/>
          <w:szCs w:val="28"/>
        </w:rPr>
        <w:t xml:space="preserve">о кодекса Российской Федерации и </w:t>
      </w:r>
      <w:r w:rsidRPr="004C49D5">
        <w:rPr>
          <w:rFonts w:ascii="Times New Roman" w:hAnsi="Times New Roman" w:cs="Times New Roman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Федерации».</w:t>
      </w:r>
    </w:p>
    <w:p w:rsidR="004C49D5" w:rsidRPr="004C49D5" w:rsidRDefault="004C49D5" w:rsidP="004C49D5">
      <w:pPr>
        <w:pStyle w:val="HTML"/>
        <w:numPr>
          <w:ilvl w:val="0"/>
          <w:numId w:val="13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 виде конкретных отдельных положений должны соответствовать следующим требованиям: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обеспечивать однозначное толкование положений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;</w:t>
      </w:r>
    </w:p>
    <w:p w:rsidR="004C49D5" w:rsidRPr="004C49D5" w:rsidRDefault="004C49D5" w:rsidP="004C49D5">
      <w:pPr>
        <w:pStyle w:val="HTML"/>
        <w:numPr>
          <w:ilvl w:val="1"/>
          <w:numId w:val="14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не допускать противоречия либо несогласованности с другими законодательными актами, положениями Устава муниципального </w:t>
      </w:r>
      <w:r w:rsidR="00804CC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C49D5">
        <w:rPr>
          <w:rFonts w:ascii="Times New Roman" w:hAnsi="Times New Roman" w:cs="Times New Roman"/>
          <w:sz w:val="28"/>
          <w:szCs w:val="28"/>
        </w:rPr>
        <w:t>«Горшеч</w:t>
      </w:r>
      <w:r w:rsidR="00804CC9">
        <w:rPr>
          <w:rFonts w:ascii="Times New Roman" w:hAnsi="Times New Roman" w:cs="Times New Roman"/>
          <w:sz w:val="28"/>
          <w:szCs w:val="28"/>
        </w:rPr>
        <w:t>енский район</w:t>
      </w:r>
      <w:r w:rsidRPr="004C49D5">
        <w:rPr>
          <w:rFonts w:ascii="Times New Roman" w:hAnsi="Times New Roman" w:cs="Times New Roman"/>
          <w:sz w:val="28"/>
          <w:szCs w:val="28"/>
        </w:rPr>
        <w:t xml:space="preserve">» Курской области и положениями </w:t>
      </w:r>
      <w:r w:rsidR="00804CC9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804CC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2.4.</w:t>
      </w:r>
      <w:r w:rsidR="00804CC9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Внесенные 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151C04" w:rsidRPr="00B41EA9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предварительно изучаются членами рабочей группы на соответствие требованиям, предъявляемым настоящим Порядком. 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2.5.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внесенные с нарушением порядка и сроков, предусмотренных настоящим Порядком и Порядком участия граждан в обсуждении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151C04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C49D5">
        <w:rPr>
          <w:rFonts w:ascii="Times New Roman" w:hAnsi="Times New Roman" w:cs="Times New Roman"/>
          <w:sz w:val="28"/>
          <w:szCs w:val="28"/>
        </w:rPr>
        <w:t>, по решению рабочей группы могут быть оставлены без рассмотрения.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2.6.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рассматривает поступившие предложения  и принимает соответствующее заключение (решение).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2.7.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На основании заключения (решения) рабочая группа отклоняет предложения о дополнениях и (или) изменениях в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не соответствующие требованиям, предъявляемым настоящим Порядком.</w:t>
      </w:r>
    </w:p>
    <w:p w:rsidR="004C49D5" w:rsidRPr="004C49D5" w:rsidRDefault="004C49D5" w:rsidP="00804CC9">
      <w:pPr>
        <w:pStyle w:val="HTML"/>
        <w:tabs>
          <w:tab w:val="clear" w:pos="916"/>
          <w:tab w:val="left" w:pos="1134"/>
        </w:tabs>
        <w:ind w:left="-284" w:right="-143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2.8.</w:t>
      </w:r>
      <w:r w:rsidR="00151C04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151C04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, признанные соответствующими требованиям, предъявляемым настоящим Порядком, </w:t>
      </w:r>
      <w:r w:rsidRPr="004C49D5">
        <w:rPr>
          <w:rFonts w:ascii="Times New Roman" w:hAnsi="Times New Roman" w:cs="Times New Roman"/>
          <w:sz w:val="28"/>
          <w:szCs w:val="28"/>
        </w:rPr>
        <w:lastRenderedPageBreak/>
        <w:t xml:space="preserve">подлежат дальнейшему изучению, анализу, обобщению и учету рабочей группой. </w:t>
      </w:r>
    </w:p>
    <w:p w:rsidR="004C49D5" w:rsidRPr="004C49D5" w:rsidRDefault="004C49D5" w:rsidP="004C49D5">
      <w:pPr>
        <w:pStyle w:val="HTML"/>
        <w:ind w:left="-284" w:right="-143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49D5" w:rsidRPr="004C49D5" w:rsidRDefault="004C49D5" w:rsidP="004C49D5">
      <w:pPr>
        <w:pStyle w:val="HTML"/>
        <w:spacing w:before="200" w:after="200"/>
        <w:ind w:left="-284" w:right="-143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b/>
          <w:sz w:val="28"/>
          <w:szCs w:val="28"/>
        </w:rPr>
        <w:t xml:space="preserve">3. Порядок учета поступивших предложений о дополнениях и (или) изменениях в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Проект </w:t>
      </w:r>
      <w:r w:rsidR="00346AED" w:rsidRPr="00346AE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«Внесение изменений в Правила землепользования и застройки муниципального образования на территории Горшеченского района Курской области»</w:t>
      </w:r>
      <w:r w:rsidRPr="004C49D5">
        <w:rPr>
          <w:rFonts w:ascii="Times New Roman" w:hAnsi="Times New Roman" w:cs="Times New Roman"/>
          <w:b/>
          <w:sz w:val="28"/>
          <w:szCs w:val="28"/>
        </w:rPr>
        <w:t>.</w:t>
      </w:r>
    </w:p>
    <w:p w:rsidR="004C49D5" w:rsidRPr="004C49D5" w:rsidRDefault="004C49D5" w:rsidP="004C49D5">
      <w:pPr>
        <w:pStyle w:val="HTML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>По итогам изучения, анализа и обобщения внесенных предложений</w:t>
      </w:r>
      <w:r w:rsidR="00346AED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 xml:space="preserve">о дополнениях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346AED" w:rsidRPr="004C49D5">
        <w:rPr>
          <w:rFonts w:ascii="Times New Roman" w:hAnsi="Times New Roman" w:cs="Times New Roman"/>
          <w:sz w:val="28"/>
          <w:szCs w:val="28"/>
        </w:rPr>
        <w:t xml:space="preserve"> </w:t>
      </w:r>
      <w:r w:rsidRPr="004C49D5">
        <w:rPr>
          <w:rFonts w:ascii="Times New Roman" w:hAnsi="Times New Roman" w:cs="Times New Roman"/>
          <w:sz w:val="28"/>
          <w:szCs w:val="28"/>
        </w:rPr>
        <w:t>рабочая группа составляет заключение (решение).</w:t>
      </w:r>
    </w:p>
    <w:p w:rsidR="004C49D5" w:rsidRPr="004C49D5" w:rsidRDefault="00EB55CA" w:rsidP="004C49D5">
      <w:pPr>
        <w:pStyle w:val="HTML"/>
        <w:numPr>
          <w:ilvl w:val="0"/>
          <w:numId w:val="15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C49D5" w:rsidRPr="004C49D5">
        <w:rPr>
          <w:rFonts w:ascii="Times New Roman" w:hAnsi="Times New Roman" w:cs="Times New Roman"/>
          <w:sz w:val="28"/>
          <w:szCs w:val="28"/>
        </w:rPr>
        <w:t xml:space="preserve">аключение (решение) рабочей </w:t>
      </w:r>
      <w:r>
        <w:rPr>
          <w:rFonts w:ascii="Times New Roman" w:hAnsi="Times New Roman" w:cs="Times New Roman"/>
          <w:sz w:val="28"/>
          <w:szCs w:val="28"/>
        </w:rPr>
        <w:t>группы должно содержать следующе</w:t>
      </w:r>
      <w:r w:rsidR="004C49D5" w:rsidRPr="004C49D5">
        <w:rPr>
          <w:rFonts w:ascii="Times New Roman" w:hAnsi="Times New Roman" w:cs="Times New Roman"/>
          <w:sz w:val="28"/>
          <w:szCs w:val="28"/>
        </w:rPr>
        <w:t>е: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общее количество поступивших предложений о дополнениях  и (или) изменениях в </w:t>
      </w:r>
      <w:r w:rsidR="00346AED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количество поступивших предложений о дополнениях и (или) изменениях в 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4C49D5">
        <w:rPr>
          <w:rFonts w:ascii="Times New Roman" w:hAnsi="Times New Roman" w:cs="Times New Roman"/>
          <w:sz w:val="28"/>
          <w:szCs w:val="28"/>
        </w:rPr>
        <w:t xml:space="preserve"> оставленных в соответствии с настоящим Порядком без рассмотрения;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отклоненные предложения о дополнениях и (или) изменениях в </w:t>
      </w:r>
      <w:r w:rsidR="00346AED" w:rsidRP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ввиду несоответствия требованиям, предъявляемым настоящим Порядком;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   к отклонению;</w:t>
      </w:r>
    </w:p>
    <w:p w:rsidR="004C49D5" w:rsidRPr="004C49D5" w:rsidRDefault="004C49D5" w:rsidP="004C49D5">
      <w:pPr>
        <w:pStyle w:val="HTML"/>
        <w:numPr>
          <w:ilvl w:val="1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предложения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, рекомендуемые рабочей группой для внесения в те</w:t>
      </w:r>
      <w:proofErr w:type="gramStart"/>
      <w:r w:rsidRPr="004C49D5">
        <w:rPr>
          <w:rFonts w:ascii="Times New Roman" w:hAnsi="Times New Roman" w:cs="Times New Roman"/>
          <w:sz w:val="28"/>
          <w:szCs w:val="28"/>
        </w:rPr>
        <w:t xml:space="preserve">кст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</w:t>
      </w:r>
      <w:proofErr w:type="gramEnd"/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оект</w:t>
      </w:r>
      <w:r w:rsidR="00585D42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B55C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Рабочая группа представляет свое заключение (решение) и материалы деятельности рабочей группы с приложением всех поступивших предложений о дополнениях и (или) изменениях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</w:t>
      </w:r>
      <w:r w:rsidRPr="004C49D5">
        <w:rPr>
          <w:rFonts w:ascii="Times New Roman" w:hAnsi="Times New Roman" w:cs="Times New Roman"/>
          <w:sz w:val="28"/>
          <w:szCs w:val="28"/>
        </w:rPr>
        <w:t>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spacing w:before="100"/>
        <w:ind w:left="-284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Перед решением вопроса о принятии предложений о внесении поправок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="00585D42" w:rsidRPr="00E91B1F">
        <w:rPr>
          <w:rFonts w:ascii="Times New Roman" w:hAnsi="Times New Roman" w:cs="Times New Roman"/>
          <w:sz w:val="28"/>
          <w:szCs w:val="28"/>
        </w:rPr>
        <w:t>Представительно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EB55CA">
        <w:rPr>
          <w:rFonts w:ascii="Times New Roman" w:hAnsi="Times New Roman" w:cs="Times New Roman"/>
          <w:sz w:val="28"/>
          <w:szCs w:val="28"/>
        </w:rPr>
        <w:t>е</w:t>
      </w:r>
      <w:r w:rsidR="00585D42" w:rsidRPr="00E91B1F">
        <w:rPr>
          <w:rFonts w:ascii="Times New Roman" w:hAnsi="Times New Roman" w:cs="Times New Roman"/>
          <w:sz w:val="28"/>
          <w:szCs w:val="28"/>
        </w:rPr>
        <w:t xml:space="preserve"> Горшеченского района Курской области</w:t>
      </w:r>
      <w:r w:rsidRPr="004C49D5">
        <w:rPr>
          <w:rFonts w:ascii="Times New Roman" w:hAnsi="Times New Roman" w:cs="Times New Roman"/>
          <w:sz w:val="28"/>
          <w:szCs w:val="28"/>
        </w:rPr>
        <w:t xml:space="preserve"> заслушивает доклад руководителя рабочей группы.</w:t>
      </w:r>
    </w:p>
    <w:p w:rsidR="004C49D5" w:rsidRPr="004C49D5" w:rsidRDefault="004C49D5" w:rsidP="004C49D5">
      <w:pPr>
        <w:pStyle w:val="HTML"/>
        <w:numPr>
          <w:ilvl w:val="0"/>
          <w:numId w:val="7"/>
        </w:numPr>
        <w:tabs>
          <w:tab w:val="clear" w:pos="916"/>
          <w:tab w:val="left" w:pos="1134"/>
        </w:tabs>
        <w:ind w:left="-284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49D5">
        <w:rPr>
          <w:rFonts w:ascii="Times New Roman" w:hAnsi="Times New Roman" w:cs="Times New Roman"/>
          <w:sz w:val="28"/>
          <w:szCs w:val="28"/>
        </w:rPr>
        <w:t xml:space="preserve">Информация о принятых предложениях и поправках в </w:t>
      </w:r>
      <w:r w:rsidR="00585D42" w:rsidRPr="004667E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</w:t>
      </w:r>
      <w:r w:rsidRPr="004C49D5">
        <w:rPr>
          <w:rFonts w:ascii="Times New Roman" w:hAnsi="Times New Roman" w:cs="Times New Roman"/>
          <w:sz w:val="28"/>
          <w:szCs w:val="28"/>
        </w:rPr>
        <w:t>обнародуется.</w:t>
      </w:r>
    </w:p>
    <w:p w:rsidR="004C49D5" w:rsidRPr="004C49D5" w:rsidRDefault="004C49D5" w:rsidP="004C49D5">
      <w:pPr>
        <w:ind w:left="-284" w:right="-143"/>
        <w:jc w:val="center"/>
        <w:rPr>
          <w:rFonts w:ascii="Times New Roman" w:hAnsi="Times New Roman" w:cs="Times New Roman"/>
          <w:sz w:val="24"/>
          <w:szCs w:val="24"/>
        </w:rPr>
      </w:pPr>
    </w:p>
    <w:sectPr w:rsidR="004C49D5" w:rsidRPr="004C49D5" w:rsidSect="00DB37C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566CC656"/>
    <w:name w:val="WW8Num3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  <w:rPr>
        <w:sz w:val="28"/>
        <w:szCs w:val="2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45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</w:lvl>
    <w:lvl w:ilvl="3">
      <w:start w:val="1"/>
      <w:numFmt w:val="decimal"/>
      <w:lvlText w:val="1.%4."/>
      <w:lvlJc w:val="left"/>
      <w:pPr>
        <w:tabs>
          <w:tab w:val="num" w:pos="0"/>
        </w:tabs>
        <w:ind w:left="243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1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760" w:hanging="216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8"/>
    <w:multiLevelType w:val="singleLevel"/>
    <w:tmpl w:val="306AADF4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6">
    <w:nsid w:val="00000009"/>
    <w:multiLevelType w:val="multilevel"/>
    <w:tmpl w:val="00000009"/>
    <w:name w:val="WW8Num9"/>
    <w:lvl w:ilvl="0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B"/>
    <w:multiLevelType w:val="multilevel"/>
    <w:tmpl w:val="0000000B"/>
    <w:name w:val="WW8Num11"/>
    <w:lvl w:ilvl="0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C"/>
    <w:multiLevelType w:val="multilevel"/>
    <w:tmpl w:val="0000000C"/>
    <w:name w:val="WW8Num12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D"/>
    <w:multiLevelType w:val="multilevel"/>
    <w:tmpl w:val="0000000D"/>
    <w:name w:val="WW8Num13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E"/>
    <w:multiLevelType w:val="multilevel"/>
    <w:tmpl w:val="0000000E"/>
    <w:name w:val="WW8Num14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0F"/>
    <w:multiLevelType w:val="multilevel"/>
    <w:tmpl w:val="0000000F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78D60D8"/>
    <w:multiLevelType w:val="hybridMultilevel"/>
    <w:tmpl w:val="CBF62F32"/>
    <w:lvl w:ilvl="0" w:tplc="AB5C750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>
    <w:nsid w:val="2105044A"/>
    <w:multiLevelType w:val="hybridMultilevel"/>
    <w:tmpl w:val="0EBEFC7C"/>
    <w:lvl w:ilvl="0" w:tplc="CD68CE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1778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DC28C6"/>
    <w:multiLevelType w:val="hybridMultilevel"/>
    <w:tmpl w:val="9B62A338"/>
    <w:lvl w:ilvl="0" w:tplc="4D30B4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35012BF"/>
    <w:multiLevelType w:val="multilevel"/>
    <w:tmpl w:val="1388A3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17">
    <w:nsid w:val="65970B7D"/>
    <w:multiLevelType w:val="singleLevel"/>
    <w:tmpl w:val="306AADF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num w:numId="1">
    <w:abstractNumId w:val="13"/>
  </w:num>
  <w:num w:numId="2">
    <w:abstractNumId w:val="15"/>
  </w:num>
  <w:num w:numId="3">
    <w:abstractNumId w:val="1"/>
  </w:num>
  <w:num w:numId="4">
    <w:abstractNumId w:val="14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9"/>
  </w:num>
  <w:num w:numId="14">
    <w:abstractNumId w:val="10"/>
  </w:num>
  <w:num w:numId="15">
    <w:abstractNumId w:val="11"/>
  </w:num>
  <w:num w:numId="16">
    <w:abstractNumId w:val="12"/>
  </w:num>
  <w:num w:numId="17">
    <w:abstractNumId w:val="17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3470"/>
    <w:rsid w:val="000841A2"/>
    <w:rsid w:val="000C15AB"/>
    <w:rsid w:val="000D4F90"/>
    <w:rsid w:val="000D5BB4"/>
    <w:rsid w:val="000F48E5"/>
    <w:rsid w:val="00151C04"/>
    <w:rsid w:val="00183545"/>
    <w:rsid w:val="001A3082"/>
    <w:rsid w:val="002049A5"/>
    <w:rsid w:val="00225B47"/>
    <w:rsid w:val="00321A96"/>
    <w:rsid w:val="00332503"/>
    <w:rsid w:val="003347C1"/>
    <w:rsid w:val="00346AED"/>
    <w:rsid w:val="003521B5"/>
    <w:rsid w:val="0039145D"/>
    <w:rsid w:val="00424F7A"/>
    <w:rsid w:val="004511A5"/>
    <w:rsid w:val="00451A1A"/>
    <w:rsid w:val="004667E9"/>
    <w:rsid w:val="004B1430"/>
    <w:rsid w:val="004B79DC"/>
    <w:rsid w:val="004C0EC6"/>
    <w:rsid w:val="004C49D5"/>
    <w:rsid w:val="00553E09"/>
    <w:rsid w:val="00565BE9"/>
    <w:rsid w:val="00567E8F"/>
    <w:rsid w:val="005846DD"/>
    <w:rsid w:val="00585D42"/>
    <w:rsid w:val="005A6314"/>
    <w:rsid w:val="005B6096"/>
    <w:rsid w:val="006B69B6"/>
    <w:rsid w:val="006F788F"/>
    <w:rsid w:val="0072561C"/>
    <w:rsid w:val="008037B8"/>
    <w:rsid w:val="00804CC9"/>
    <w:rsid w:val="00864B88"/>
    <w:rsid w:val="008F53F3"/>
    <w:rsid w:val="008F62AB"/>
    <w:rsid w:val="0095712B"/>
    <w:rsid w:val="009E4919"/>
    <w:rsid w:val="00A33470"/>
    <w:rsid w:val="00B41EA9"/>
    <w:rsid w:val="00B7648F"/>
    <w:rsid w:val="00B90E02"/>
    <w:rsid w:val="00BA754E"/>
    <w:rsid w:val="00BE75AB"/>
    <w:rsid w:val="00C15A97"/>
    <w:rsid w:val="00C21555"/>
    <w:rsid w:val="00CC054D"/>
    <w:rsid w:val="00CF0D5E"/>
    <w:rsid w:val="00DB37CA"/>
    <w:rsid w:val="00DB51C4"/>
    <w:rsid w:val="00E052E8"/>
    <w:rsid w:val="00E2086C"/>
    <w:rsid w:val="00E45E55"/>
    <w:rsid w:val="00E91B1F"/>
    <w:rsid w:val="00EA0E3B"/>
    <w:rsid w:val="00EB55CA"/>
    <w:rsid w:val="00F059A9"/>
    <w:rsid w:val="00FA5787"/>
    <w:rsid w:val="00FF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1B5"/>
  </w:style>
  <w:style w:type="paragraph" w:styleId="1">
    <w:name w:val="heading 1"/>
    <w:basedOn w:val="a"/>
    <w:next w:val="a"/>
    <w:link w:val="10"/>
    <w:uiPriority w:val="99"/>
    <w:qFormat/>
    <w:rsid w:val="00424F7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470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334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3470"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next w:val="a"/>
    <w:rsid w:val="00225B4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bidi="ru-RU"/>
    </w:rPr>
  </w:style>
  <w:style w:type="paragraph" w:customStyle="1" w:styleId="ConsPlusNormal">
    <w:name w:val="ConsPlusNormal"/>
    <w:next w:val="a"/>
    <w:rsid w:val="00E052E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bidi="ru-RU"/>
    </w:rPr>
  </w:style>
  <w:style w:type="paragraph" w:styleId="a6">
    <w:name w:val="No Spacing"/>
    <w:qFormat/>
    <w:rsid w:val="00E052E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7">
    <w:name w:val="Hyperlink"/>
    <w:rsid w:val="00CF0D5E"/>
    <w:rPr>
      <w:color w:val="000080"/>
      <w:u w:val="single"/>
    </w:rPr>
  </w:style>
  <w:style w:type="character" w:styleId="a8">
    <w:name w:val="FollowedHyperlink"/>
    <w:basedOn w:val="a0"/>
    <w:uiPriority w:val="99"/>
    <w:semiHidden/>
    <w:unhideWhenUsed/>
    <w:rsid w:val="00E91B1F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424F7A"/>
    <w:rPr>
      <w:rFonts w:ascii="Arial" w:eastAsia="Times New Roman" w:hAnsi="Arial" w:cs="Arial"/>
      <w:b/>
      <w:bCs/>
      <w:color w:val="000080"/>
      <w:sz w:val="24"/>
      <w:szCs w:val="24"/>
    </w:rPr>
  </w:style>
  <w:style w:type="character" w:customStyle="1" w:styleId="a9">
    <w:name w:val="Цветовое выделение"/>
    <w:uiPriority w:val="99"/>
    <w:rsid w:val="00424F7A"/>
    <w:rPr>
      <w:b/>
      <w:bCs/>
      <w:color w:val="000080"/>
    </w:rPr>
  </w:style>
  <w:style w:type="paragraph" w:styleId="aa">
    <w:name w:val="Body Text"/>
    <w:basedOn w:val="a"/>
    <w:link w:val="ab"/>
    <w:uiPriority w:val="99"/>
    <w:rsid w:val="00424F7A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rsid w:val="00424F7A"/>
    <w:rPr>
      <w:rFonts w:ascii="Arial" w:eastAsia="Times New Roman" w:hAnsi="Arial" w:cs="Arial"/>
      <w:sz w:val="24"/>
      <w:szCs w:val="24"/>
    </w:rPr>
  </w:style>
  <w:style w:type="paragraph" w:styleId="HTML">
    <w:name w:val="HTML Preformatted"/>
    <w:basedOn w:val="a"/>
    <w:link w:val="HTML0"/>
    <w:rsid w:val="006F78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 w:val="0"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6F788F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1">
    <w:name w:val="Цитата1"/>
    <w:basedOn w:val="a"/>
    <w:rsid w:val="006F788F"/>
    <w:pPr>
      <w:suppressAutoHyphens/>
      <w:overflowPunct w:val="0"/>
      <w:autoSpaceDE w:val="0"/>
      <w:spacing w:before="740" w:after="0" w:line="252" w:lineRule="auto"/>
      <w:ind w:left="900" w:right="491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ccardcontacts-index">
    <w:name w:val="ccard__contacts-index"/>
    <w:basedOn w:val="a0"/>
    <w:rsid w:val="00E208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orshechr.rku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FEAD5-24FB-43D8-A9B1-D765A8A76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10</Pages>
  <Words>2745</Words>
  <Characters>15652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AdmStr</dc:creator>
  <cp:keywords/>
  <dc:description/>
  <cp:lastModifiedBy>AdmStr</cp:lastModifiedBy>
  <cp:revision>16</cp:revision>
  <cp:lastPrinted>2016-11-14T11:57:00Z</cp:lastPrinted>
  <dcterms:created xsi:type="dcterms:W3CDTF">2016-09-09T05:52:00Z</dcterms:created>
  <dcterms:modified xsi:type="dcterms:W3CDTF">2016-11-14T11:57:00Z</dcterms:modified>
</cp:coreProperties>
</file>