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A04428">
      <w:pPr>
        <w:pStyle w:val="ConsPlusTitle"/>
        <w:tabs>
          <w:tab w:val="left" w:pos="4253"/>
        </w:tabs>
        <w:ind w:left="-284" w:right="5101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="00A04428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«Среднеапоченск</w:t>
      </w:r>
      <w:r w:rsidR="00F63F53">
        <w:rPr>
          <w:rFonts w:ascii="Times New Roman" w:hAnsi="Times New Roman" w:cs="Times New Roman"/>
          <w:bCs w:val="0"/>
          <w:sz w:val="28"/>
          <w:szCs w:val="28"/>
        </w:rPr>
        <w:t>ий</w:t>
      </w:r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r w:rsidR="00A04428">
        <w:rPr>
          <w:rFonts w:ascii="Times New Roman" w:hAnsi="Times New Roman"/>
          <w:color w:val="000000"/>
          <w:sz w:val="28"/>
          <w:szCs w:val="28"/>
        </w:rPr>
        <w:t>Среднеапоченский</w:t>
      </w:r>
      <w:r w:rsidR="009E4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lastRenderedPageBreak/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A04428">
        <w:rPr>
          <w:color w:val="000000"/>
          <w:sz w:val="28"/>
          <w:szCs w:val="28"/>
        </w:rPr>
        <w:t>Среднеапоченский</w:t>
      </w:r>
      <w:r w:rsidRPr="00E2086C">
        <w:rPr>
          <w:color w:val="000000"/>
          <w:sz w:val="28"/>
          <w:szCs w:val="28"/>
        </w:rPr>
        <w:t xml:space="preserve">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/>
          <w:sz w:val="28"/>
          <w:szCs w:val="28"/>
        </w:rPr>
        <w:t>сельсовет</w:t>
      </w:r>
      <w:r w:rsidRPr="00E2086C">
        <w:rPr>
          <w:rFonts w:ascii="Times New Roman" w:hAnsi="Times New Roman"/>
          <w:sz w:val="28"/>
          <w:szCs w:val="28"/>
        </w:rPr>
        <w:t xml:space="preserve">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>1</w:t>
      </w:r>
      <w:r w:rsidR="00106782">
        <w:rPr>
          <w:rFonts w:ascii="Times New Roman" w:hAnsi="Times New Roman"/>
          <w:sz w:val="28"/>
          <w:szCs w:val="28"/>
        </w:rPr>
        <w:t>7</w:t>
      </w:r>
      <w:r w:rsidR="00565BE9" w:rsidRPr="00DB37CA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</w:t>
      </w:r>
      <w:r w:rsidR="00A04428">
        <w:rPr>
          <w:rFonts w:ascii="Times New Roman" w:hAnsi="Times New Roman"/>
          <w:sz w:val="28"/>
          <w:szCs w:val="28"/>
        </w:rPr>
        <w:t>4</w:t>
      </w:r>
      <w:r w:rsidR="00DB37CA" w:rsidRPr="00DB37CA">
        <w:rPr>
          <w:rFonts w:ascii="Times New Roman" w:hAnsi="Times New Roman"/>
          <w:sz w:val="28"/>
          <w:szCs w:val="28"/>
        </w:rPr>
        <w:t>.00</w:t>
      </w:r>
      <w:r w:rsidR="009E4919">
        <w:rPr>
          <w:rFonts w:ascii="Times New Roman" w:hAnsi="Times New Roman"/>
          <w:sz w:val="28"/>
          <w:szCs w:val="28"/>
        </w:rPr>
        <w:t>.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E2086C" w:rsidRDefault="00E91B1F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A04428">
        <w:rPr>
          <w:color w:val="000000"/>
          <w:sz w:val="28"/>
          <w:szCs w:val="28"/>
        </w:rPr>
        <w:t>Среднеапоченский</w:t>
      </w:r>
      <w:r w:rsidR="00A04428" w:rsidRPr="00E2086C">
        <w:rPr>
          <w:color w:val="000000"/>
          <w:sz w:val="28"/>
          <w:szCs w:val="28"/>
        </w:rPr>
        <w:t xml:space="preserve"> </w:t>
      </w:r>
      <w:r w:rsidR="00A04428" w:rsidRPr="00E91B1F">
        <w:rPr>
          <w:sz w:val="28"/>
          <w:szCs w:val="28"/>
        </w:rPr>
        <w:t>сельсовет</w:t>
      </w:r>
      <w:r w:rsidR="00E052E8" w:rsidRPr="00E91B1F">
        <w:rPr>
          <w:sz w:val="28"/>
          <w:szCs w:val="28"/>
        </w:rPr>
        <w:t xml:space="preserve">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E2086C" w:rsidRPr="00A04428">
        <w:rPr>
          <w:color w:val="000000"/>
          <w:sz w:val="28"/>
          <w:szCs w:val="28"/>
        </w:rPr>
        <w:t>Администраци</w:t>
      </w:r>
      <w:r w:rsidR="00183545" w:rsidRPr="00A04428">
        <w:rPr>
          <w:color w:val="000000"/>
          <w:sz w:val="28"/>
          <w:szCs w:val="28"/>
        </w:rPr>
        <w:t>я</w:t>
      </w:r>
      <w:r w:rsidR="00A04428" w:rsidRPr="00A04428">
        <w:rPr>
          <w:color w:val="000000"/>
          <w:sz w:val="28"/>
          <w:szCs w:val="28"/>
        </w:rPr>
        <w:t xml:space="preserve"> Среднеапоченского</w:t>
      </w:r>
      <w:r w:rsidR="00E2086C" w:rsidRPr="00A04428">
        <w:rPr>
          <w:color w:val="000000"/>
          <w:sz w:val="28"/>
          <w:szCs w:val="28"/>
        </w:rPr>
        <w:t xml:space="preserve"> 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расположенн</w:t>
      </w:r>
      <w:r w:rsidR="00183545">
        <w:rPr>
          <w:color w:val="000000"/>
          <w:sz w:val="28"/>
          <w:szCs w:val="28"/>
        </w:rPr>
        <w:t>ая</w:t>
      </w:r>
      <w:r w:rsidR="0072561C">
        <w:rPr>
          <w:color w:val="000000"/>
          <w:sz w:val="28"/>
          <w:szCs w:val="28"/>
        </w:rPr>
        <w:t xml:space="preserve"> по адресу: 3068</w:t>
      </w:r>
      <w:r w:rsidR="00E66D95">
        <w:rPr>
          <w:color w:val="000000"/>
          <w:sz w:val="28"/>
          <w:szCs w:val="28"/>
        </w:rPr>
        <w:t>4</w:t>
      </w:r>
      <w:r w:rsidR="00A04428">
        <w:rPr>
          <w:color w:val="000000"/>
          <w:sz w:val="28"/>
          <w:szCs w:val="28"/>
        </w:rPr>
        <w:t>4</w:t>
      </w:r>
      <w:r w:rsidR="00E2086C" w:rsidRPr="00E2086C">
        <w:rPr>
          <w:color w:val="000000"/>
          <w:sz w:val="28"/>
          <w:szCs w:val="28"/>
        </w:rPr>
        <w:t xml:space="preserve">, Курская область, Горшеченский район, </w:t>
      </w:r>
      <w:r w:rsidR="00A04428">
        <w:rPr>
          <w:color w:val="000000"/>
          <w:sz w:val="28"/>
          <w:szCs w:val="28"/>
        </w:rPr>
        <w:t>Среднеапоченский</w:t>
      </w:r>
      <w:r w:rsidR="00E2086C" w:rsidRPr="00E2086C">
        <w:rPr>
          <w:color w:val="000000"/>
          <w:sz w:val="28"/>
          <w:szCs w:val="28"/>
        </w:rPr>
        <w:t xml:space="preserve"> сельсовет, </w:t>
      </w:r>
      <w:proofErr w:type="gramStart"/>
      <w:r w:rsidR="00E2086C" w:rsidRPr="00E2086C">
        <w:rPr>
          <w:color w:val="000000"/>
          <w:sz w:val="28"/>
          <w:szCs w:val="28"/>
        </w:rPr>
        <w:t>с</w:t>
      </w:r>
      <w:proofErr w:type="gramEnd"/>
      <w:r w:rsidR="00E2086C" w:rsidRPr="00E2086C">
        <w:rPr>
          <w:color w:val="000000"/>
          <w:sz w:val="28"/>
          <w:szCs w:val="28"/>
        </w:rPr>
        <w:t>.</w:t>
      </w:r>
      <w:r w:rsidR="00A04428">
        <w:rPr>
          <w:color w:val="000000"/>
          <w:sz w:val="28"/>
          <w:szCs w:val="28"/>
        </w:rPr>
        <w:t xml:space="preserve"> Средние </w:t>
      </w:r>
      <w:proofErr w:type="spellStart"/>
      <w:r w:rsidR="00A04428">
        <w:rPr>
          <w:color w:val="000000"/>
          <w:sz w:val="28"/>
          <w:szCs w:val="28"/>
        </w:rPr>
        <w:t>Апочки</w:t>
      </w:r>
      <w:proofErr w:type="spellEnd"/>
      <w:r w:rsidR="00E2086C" w:rsidRPr="00E2086C">
        <w:rPr>
          <w:color w:val="000000"/>
          <w:sz w:val="28"/>
          <w:szCs w:val="28"/>
        </w:rPr>
        <w:t xml:space="preserve">,  </w:t>
      </w:r>
      <w:r w:rsidR="00E66D95">
        <w:rPr>
          <w:color w:val="000000"/>
          <w:sz w:val="28"/>
          <w:szCs w:val="28"/>
        </w:rPr>
        <w:t>ул.</w:t>
      </w:r>
      <w:r w:rsidR="00A04428">
        <w:rPr>
          <w:color w:val="000000"/>
          <w:sz w:val="28"/>
          <w:szCs w:val="28"/>
        </w:rPr>
        <w:t xml:space="preserve"> Советская</w:t>
      </w:r>
      <w:r w:rsidR="00183545">
        <w:rPr>
          <w:color w:val="000000"/>
          <w:sz w:val="28"/>
          <w:szCs w:val="28"/>
        </w:rPr>
        <w:t>.</w:t>
      </w:r>
    </w:p>
    <w:p w:rsidR="0072561C" w:rsidRDefault="0072561C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511A5">
        <w:rPr>
          <w:rFonts w:ascii="Times New Roman" w:hAnsi="Times New Roman" w:cs="Times New Roman"/>
          <w:sz w:val="28"/>
          <w:szCs w:val="28"/>
        </w:rPr>
        <w:t xml:space="preserve">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</w:t>
      </w:r>
      <w:r w:rsidR="00A04428">
        <w:rPr>
          <w:rFonts w:ascii="Times New Roman" w:hAnsi="Times New Roman" w:cs="Times New Roman"/>
          <w:sz w:val="28"/>
          <w:szCs w:val="28"/>
        </w:rPr>
        <w:t>4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E66D95">
        <w:rPr>
          <w:rFonts w:ascii="Times New Roman" w:hAnsi="Times New Roman" w:cs="Times New Roman"/>
          <w:sz w:val="28"/>
          <w:szCs w:val="28"/>
        </w:rPr>
        <w:t>7</w:t>
      </w:r>
      <w:r w:rsidR="0095712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E66D95">
        <w:rPr>
          <w:rFonts w:ascii="Times New Roman" w:hAnsi="Times New Roman" w:cs="Times New Roman"/>
          <w:sz w:val="28"/>
          <w:szCs w:val="28"/>
        </w:rPr>
        <w:t>7</w:t>
      </w:r>
      <w:r w:rsidR="0095712B">
        <w:rPr>
          <w:rFonts w:ascii="Times New Roman" w:hAnsi="Times New Roman" w:cs="Times New Roman"/>
          <w:sz w:val="28"/>
          <w:szCs w:val="28"/>
        </w:rPr>
        <w:t xml:space="preserve">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r w:rsidR="00115229">
        <w:rPr>
          <w:rFonts w:ascii="Times New Roman" w:hAnsi="Times New Roman"/>
          <w:color w:val="000000"/>
          <w:sz w:val="28"/>
          <w:szCs w:val="28"/>
        </w:rPr>
        <w:t xml:space="preserve">Среднеапоченский </w:t>
      </w:r>
      <w:r w:rsidR="00115229" w:rsidRPr="00E91B1F">
        <w:rPr>
          <w:rFonts w:ascii="Times New Roman" w:hAnsi="Times New Roman"/>
          <w:color w:val="000000"/>
          <w:sz w:val="28"/>
          <w:szCs w:val="28"/>
        </w:rPr>
        <w:t>сельсовет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864B88" w:rsidRPr="00E91B1F">
        <w:rPr>
          <w:rFonts w:ascii="Times New Roman" w:hAnsi="Times New Roman" w:cs="Times New Roman"/>
          <w:sz w:val="28"/>
          <w:szCs w:val="28"/>
        </w:rPr>
        <w:t>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Среднеапоченский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C15AB"/>
    <w:rsid w:val="000D4F90"/>
    <w:rsid w:val="000D5BB4"/>
    <w:rsid w:val="000F48E5"/>
    <w:rsid w:val="00106782"/>
    <w:rsid w:val="00115229"/>
    <w:rsid w:val="00151C04"/>
    <w:rsid w:val="00183545"/>
    <w:rsid w:val="001A3082"/>
    <w:rsid w:val="002049A5"/>
    <w:rsid w:val="00225B47"/>
    <w:rsid w:val="00321A96"/>
    <w:rsid w:val="00332503"/>
    <w:rsid w:val="003347C1"/>
    <w:rsid w:val="00346AED"/>
    <w:rsid w:val="003521B5"/>
    <w:rsid w:val="00357CFB"/>
    <w:rsid w:val="0039145D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67E8F"/>
    <w:rsid w:val="005846DD"/>
    <w:rsid w:val="00585D42"/>
    <w:rsid w:val="005A6314"/>
    <w:rsid w:val="005B6096"/>
    <w:rsid w:val="00624E3C"/>
    <w:rsid w:val="006B69B6"/>
    <w:rsid w:val="006F788F"/>
    <w:rsid w:val="0072561C"/>
    <w:rsid w:val="00783CAD"/>
    <w:rsid w:val="008037B8"/>
    <w:rsid w:val="00804CC9"/>
    <w:rsid w:val="00864B88"/>
    <w:rsid w:val="008F53F3"/>
    <w:rsid w:val="008F62AB"/>
    <w:rsid w:val="0095712B"/>
    <w:rsid w:val="009E4919"/>
    <w:rsid w:val="00A04428"/>
    <w:rsid w:val="00A33470"/>
    <w:rsid w:val="00B41EA9"/>
    <w:rsid w:val="00B63F5F"/>
    <w:rsid w:val="00B7648F"/>
    <w:rsid w:val="00B90E02"/>
    <w:rsid w:val="00BA2AD5"/>
    <w:rsid w:val="00BA754E"/>
    <w:rsid w:val="00BE75AB"/>
    <w:rsid w:val="00C15A97"/>
    <w:rsid w:val="00C21555"/>
    <w:rsid w:val="00CC054D"/>
    <w:rsid w:val="00CF0D5E"/>
    <w:rsid w:val="00DB37CA"/>
    <w:rsid w:val="00DB51C4"/>
    <w:rsid w:val="00E052E8"/>
    <w:rsid w:val="00E2086C"/>
    <w:rsid w:val="00E45E55"/>
    <w:rsid w:val="00E66D95"/>
    <w:rsid w:val="00E91B1F"/>
    <w:rsid w:val="00EA0E3B"/>
    <w:rsid w:val="00EA22EC"/>
    <w:rsid w:val="00EB55CA"/>
    <w:rsid w:val="00F059A9"/>
    <w:rsid w:val="00F63F53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10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23</cp:revision>
  <cp:lastPrinted>2016-11-17T06:22:00Z</cp:lastPrinted>
  <dcterms:created xsi:type="dcterms:W3CDTF">2016-09-09T05:52:00Z</dcterms:created>
  <dcterms:modified xsi:type="dcterms:W3CDTF">2016-11-17T06:29:00Z</dcterms:modified>
</cp:coreProperties>
</file>