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70" w:rsidRDefault="00A33470" w:rsidP="00A33470">
      <w:pPr>
        <w:ind w:right="1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99515" cy="13754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375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АДМИНИСТРАЦИЯ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ГОРШЕЧЕНСКОГО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РАЙОНА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КУРСКОЙ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ОБЛАСТИ</w:t>
      </w:r>
    </w:p>
    <w:p w:rsidR="00E91B1F" w:rsidRDefault="00E91B1F" w:rsidP="00A33470">
      <w:pPr>
        <w:spacing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A33470" w:rsidRDefault="00A33470" w:rsidP="00A334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от____________________ №________</w:t>
      </w:r>
    </w:p>
    <w:p w:rsidR="00A33470" w:rsidRPr="00B7648F" w:rsidRDefault="00A33470" w:rsidP="00B7648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306800, Курская область,  пос. </w:t>
      </w:r>
      <w:proofErr w:type="gramStart"/>
      <w:r>
        <w:rPr>
          <w:rFonts w:ascii="Times New Roman" w:hAnsi="Times New Roman"/>
          <w:sz w:val="20"/>
          <w:szCs w:val="20"/>
        </w:rPr>
        <w:t>Горшечное</w:t>
      </w:r>
      <w:proofErr w:type="gramEnd"/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Pr="00E91B1F" w:rsidRDefault="00225B47" w:rsidP="009E4919">
      <w:pPr>
        <w:pStyle w:val="ConsPlusTitle"/>
        <w:ind w:left="-284" w:right="5526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0D5BB4">
        <w:rPr>
          <w:rFonts w:ascii="Times New Roman" w:hAnsi="Times New Roman" w:cs="Times New Roman"/>
          <w:sz w:val="28"/>
          <w:szCs w:val="28"/>
        </w:rPr>
        <w:t>П</w:t>
      </w:r>
      <w:r w:rsidRPr="00E91B1F">
        <w:rPr>
          <w:rFonts w:ascii="Times New Roman" w:hAnsi="Times New Roman" w:cs="Times New Roman"/>
          <w:sz w:val="28"/>
          <w:szCs w:val="28"/>
        </w:rPr>
        <w:t xml:space="preserve">роекту «Внесение изменений в Правила землепользования и застройки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</w:t>
      </w:r>
      <w:r w:rsidR="00106782">
        <w:rPr>
          <w:rFonts w:ascii="Times New Roman" w:hAnsi="Times New Roman" w:cs="Times New Roman"/>
          <w:bCs w:val="0"/>
          <w:sz w:val="28"/>
          <w:szCs w:val="28"/>
        </w:rPr>
        <w:t>Знаменский</w:t>
      </w:r>
      <w:r w:rsidR="00565BE9" w:rsidRPr="00E91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сельсовет» </w:t>
      </w:r>
      <w:r w:rsidR="000D5BB4">
        <w:rPr>
          <w:rFonts w:ascii="Times New Roman" w:hAnsi="Times New Roman" w:cs="Times New Roman"/>
          <w:bCs w:val="0"/>
          <w:sz w:val="28"/>
          <w:szCs w:val="28"/>
        </w:rPr>
        <w:t>Горшеченского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 района Курской области»</w:t>
      </w:r>
    </w:p>
    <w:p w:rsidR="00565BE9" w:rsidRDefault="00565BE9" w:rsidP="00A33470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BE9" w:rsidRDefault="003347C1" w:rsidP="00565BE9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E91B1F">
        <w:rPr>
          <w:rFonts w:ascii="Times New Roman" w:hAnsi="Times New Roman"/>
          <w:color w:val="000000"/>
          <w:sz w:val="28"/>
          <w:szCs w:val="28"/>
        </w:rPr>
        <w:t>В целях устойчивого развития те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рритории МО «</w:t>
      </w:r>
      <w:r w:rsidR="00106782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9E4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сельсовет» Горшеченского района Курской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</w:t>
      </w:r>
      <w:proofErr w:type="gramEnd"/>
      <w:r w:rsidR="000D4F90" w:rsidRPr="00E91B1F">
        <w:rPr>
          <w:rFonts w:ascii="Times New Roman" w:hAnsi="Times New Roman"/>
          <w:color w:val="000000"/>
          <w:sz w:val="28"/>
          <w:szCs w:val="28"/>
        </w:rPr>
        <w:t>. № 540 «Об утверждении классификатора видов разрешенного использования земельных участков» (в ред. Приказа Минэкон</w:t>
      </w:r>
      <w:r w:rsidR="00E052E8" w:rsidRPr="00E91B1F">
        <w:rPr>
          <w:rFonts w:ascii="Times New Roman" w:hAnsi="Times New Roman"/>
          <w:color w:val="000000"/>
          <w:sz w:val="28"/>
          <w:szCs w:val="28"/>
        </w:rPr>
        <w:t>омразвития России от 30.09.2015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г. № 709), Уставом муниципального района «Горшеченский район» Курской области, </w:t>
      </w:r>
      <w:r w:rsidR="00A33470" w:rsidRPr="00E91B1F">
        <w:rPr>
          <w:rFonts w:ascii="Times New Roman" w:hAnsi="Times New Roman"/>
          <w:color w:val="000000"/>
          <w:sz w:val="28"/>
          <w:szCs w:val="28"/>
        </w:rPr>
        <w:t xml:space="preserve">Администрация Горшеченского района Курской области </w:t>
      </w:r>
      <w:r w:rsidR="00A33470" w:rsidRPr="00E91B1F">
        <w:rPr>
          <w:rFonts w:ascii="Arial" w:hAnsi="Arial" w:cs="Arial"/>
          <w:color w:val="000000"/>
          <w:sz w:val="28"/>
          <w:szCs w:val="28"/>
        </w:rPr>
        <w:t xml:space="preserve"> </w:t>
      </w:r>
      <w:r w:rsidR="00A33470" w:rsidRPr="00E91B1F">
        <w:rPr>
          <w:rFonts w:ascii="Times New Roman" w:hAnsi="Times New Roman"/>
          <w:b/>
          <w:sz w:val="28"/>
          <w:szCs w:val="28"/>
          <w:lang w:eastAsia="ar-SA"/>
        </w:rPr>
        <w:t>ПОСТАНОВЛЯЕТ:</w:t>
      </w:r>
    </w:p>
    <w:p w:rsidR="00E2086C" w:rsidRPr="00E2086C" w:rsidRDefault="00E2086C" w:rsidP="00E2086C">
      <w:pPr>
        <w:pStyle w:val="a6"/>
        <w:numPr>
          <w:ilvl w:val="0"/>
          <w:numId w:val="18"/>
        </w:numPr>
        <w:ind w:left="-284" w:right="-142" w:firstLine="0"/>
        <w:jc w:val="both"/>
        <w:rPr>
          <w:sz w:val="28"/>
          <w:szCs w:val="28"/>
          <w:lang w:eastAsia="ru-RU"/>
        </w:rPr>
      </w:pPr>
      <w:r w:rsidRPr="00E91B1F">
        <w:rPr>
          <w:sz w:val="28"/>
          <w:szCs w:val="28"/>
        </w:rPr>
        <w:t xml:space="preserve">Сформировать рабочую группу </w:t>
      </w:r>
      <w:r w:rsidRPr="00E91B1F">
        <w:rPr>
          <w:sz w:val="28"/>
          <w:szCs w:val="28"/>
          <w:lang w:eastAsia="ru-RU"/>
        </w:rPr>
        <w:t xml:space="preserve">по подготовке, организации и проведению публичных слушаний по рассмотрению Проекта </w:t>
      </w:r>
      <w:r w:rsidRPr="00E91B1F">
        <w:rPr>
          <w:sz w:val="28"/>
          <w:szCs w:val="28"/>
        </w:rPr>
        <w:t xml:space="preserve">«Внесение изменений в </w:t>
      </w:r>
      <w:r w:rsidRPr="00E91B1F">
        <w:rPr>
          <w:sz w:val="28"/>
          <w:szCs w:val="28"/>
        </w:rPr>
        <w:lastRenderedPageBreak/>
        <w:t>Правила землепользования и застройки муниципального образования «</w:t>
      </w:r>
      <w:r w:rsidR="00106782">
        <w:rPr>
          <w:color w:val="000000"/>
          <w:sz w:val="28"/>
          <w:szCs w:val="28"/>
        </w:rPr>
        <w:t>Знаменский</w:t>
      </w:r>
      <w:r w:rsidRPr="00E2086C">
        <w:rPr>
          <w:color w:val="000000"/>
          <w:sz w:val="28"/>
          <w:szCs w:val="28"/>
        </w:rPr>
        <w:t xml:space="preserve"> </w:t>
      </w:r>
      <w:r w:rsidRPr="00E91B1F">
        <w:rPr>
          <w:sz w:val="28"/>
          <w:szCs w:val="28"/>
        </w:rPr>
        <w:t xml:space="preserve">сельсовет» Горшеченского района Курской области» </w:t>
      </w:r>
      <w:r w:rsidRPr="00E91B1F">
        <w:rPr>
          <w:sz w:val="28"/>
          <w:szCs w:val="28"/>
          <w:lang w:eastAsia="ru-RU"/>
        </w:rPr>
        <w:t xml:space="preserve">в составе </w:t>
      </w:r>
      <w:r w:rsidRPr="00E2086C">
        <w:rPr>
          <w:sz w:val="28"/>
          <w:szCs w:val="28"/>
          <w:lang w:eastAsia="ru-RU"/>
        </w:rPr>
        <w:t>согласно приложению № 1.</w:t>
      </w:r>
    </w:p>
    <w:p w:rsidR="00E2086C" w:rsidRPr="00E2086C" w:rsidRDefault="00E2086C" w:rsidP="00E2086C">
      <w:pPr>
        <w:pStyle w:val="a3"/>
        <w:shd w:val="clear" w:color="auto" w:fill="FFFFFF"/>
        <w:spacing w:after="0" w:line="301" w:lineRule="atLeast"/>
        <w:ind w:left="-284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86C" w:rsidRPr="00DB37CA" w:rsidRDefault="00E052E8" w:rsidP="00E2086C">
      <w:pPr>
        <w:pStyle w:val="a3"/>
        <w:numPr>
          <w:ilvl w:val="0"/>
          <w:numId w:val="18"/>
        </w:numPr>
        <w:shd w:val="clear" w:color="auto" w:fill="FFFFFF"/>
        <w:spacing w:after="0" w:line="301" w:lineRule="atLeast"/>
        <w:ind w:left="-284" w:right="-143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086C">
        <w:rPr>
          <w:rFonts w:ascii="Times New Roman" w:hAnsi="Times New Roman"/>
          <w:sz w:val="28"/>
          <w:szCs w:val="28"/>
        </w:rPr>
        <w:t>На</w:t>
      </w:r>
      <w:r w:rsidR="00CF0D5E" w:rsidRPr="00E2086C">
        <w:rPr>
          <w:rFonts w:ascii="Times New Roman" w:hAnsi="Times New Roman"/>
          <w:sz w:val="28"/>
          <w:szCs w:val="28"/>
        </w:rPr>
        <w:t>значить публичные слушания  по П</w:t>
      </w:r>
      <w:r w:rsidRPr="00E2086C">
        <w:rPr>
          <w:rFonts w:ascii="Times New Roman" w:hAnsi="Times New Roman"/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106782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9E4919" w:rsidRPr="00E2086C">
        <w:rPr>
          <w:rFonts w:ascii="Times New Roman" w:hAnsi="Times New Roman"/>
          <w:sz w:val="28"/>
          <w:szCs w:val="28"/>
        </w:rPr>
        <w:t xml:space="preserve"> </w:t>
      </w:r>
      <w:r w:rsidRPr="00E2086C">
        <w:rPr>
          <w:rFonts w:ascii="Times New Roman" w:hAnsi="Times New Roman"/>
          <w:sz w:val="28"/>
          <w:szCs w:val="28"/>
        </w:rPr>
        <w:t xml:space="preserve">сельсовет» </w:t>
      </w:r>
      <w:r w:rsidR="00451A1A" w:rsidRPr="00E2086C">
        <w:rPr>
          <w:rFonts w:ascii="Times New Roman" w:hAnsi="Times New Roman"/>
          <w:sz w:val="28"/>
          <w:szCs w:val="28"/>
        </w:rPr>
        <w:t>Горшеченского</w:t>
      </w:r>
      <w:r w:rsidR="00565BE9" w:rsidRPr="00E2086C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2086C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 xml:space="preserve">на </w:t>
      </w:r>
      <w:r w:rsidR="00565BE9" w:rsidRPr="00DB37CA">
        <w:rPr>
          <w:rFonts w:ascii="Times New Roman" w:hAnsi="Times New Roman"/>
          <w:sz w:val="28"/>
          <w:szCs w:val="28"/>
        </w:rPr>
        <w:t>1</w:t>
      </w:r>
      <w:r w:rsidR="00106782">
        <w:rPr>
          <w:rFonts w:ascii="Times New Roman" w:hAnsi="Times New Roman"/>
          <w:sz w:val="28"/>
          <w:szCs w:val="28"/>
        </w:rPr>
        <w:t>7</w:t>
      </w:r>
      <w:r w:rsidR="00565BE9" w:rsidRPr="00DB37CA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>января 2017 года</w:t>
      </w:r>
      <w:r w:rsidR="00DB37CA" w:rsidRPr="00DB37CA">
        <w:rPr>
          <w:rFonts w:ascii="Times New Roman" w:hAnsi="Times New Roman"/>
          <w:sz w:val="28"/>
          <w:szCs w:val="28"/>
        </w:rPr>
        <w:t xml:space="preserve"> в 1</w:t>
      </w:r>
      <w:r w:rsidR="00E66D95">
        <w:rPr>
          <w:rFonts w:ascii="Times New Roman" w:hAnsi="Times New Roman"/>
          <w:sz w:val="28"/>
          <w:szCs w:val="28"/>
        </w:rPr>
        <w:t>2</w:t>
      </w:r>
      <w:r w:rsidR="00DB37CA" w:rsidRPr="00DB37CA">
        <w:rPr>
          <w:rFonts w:ascii="Times New Roman" w:hAnsi="Times New Roman"/>
          <w:sz w:val="28"/>
          <w:szCs w:val="28"/>
        </w:rPr>
        <w:t>.00</w:t>
      </w:r>
      <w:r w:rsidR="009E4919">
        <w:rPr>
          <w:rFonts w:ascii="Times New Roman" w:hAnsi="Times New Roman"/>
          <w:sz w:val="28"/>
          <w:szCs w:val="28"/>
        </w:rPr>
        <w:t>.</w:t>
      </w:r>
      <w:r w:rsidRPr="00DB37CA">
        <w:rPr>
          <w:rFonts w:ascii="Times New Roman" w:hAnsi="Times New Roman"/>
          <w:sz w:val="28"/>
          <w:szCs w:val="28"/>
        </w:rPr>
        <w:t xml:space="preserve"> </w:t>
      </w:r>
    </w:p>
    <w:p w:rsidR="00424F7A" w:rsidRDefault="00424F7A" w:rsidP="00E91B1F">
      <w:pPr>
        <w:pStyle w:val="a6"/>
        <w:ind w:left="-284" w:right="-143"/>
        <w:jc w:val="both"/>
        <w:rPr>
          <w:sz w:val="28"/>
          <w:szCs w:val="28"/>
          <w:lang w:eastAsia="ru-RU"/>
        </w:rPr>
      </w:pPr>
    </w:p>
    <w:p w:rsidR="00E2086C" w:rsidRDefault="00E91B1F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  <w:r w:rsidRPr="00E91B1F">
        <w:rPr>
          <w:sz w:val="28"/>
          <w:szCs w:val="28"/>
          <w:lang w:eastAsia="ru-RU"/>
        </w:rPr>
        <w:t xml:space="preserve">3. </w:t>
      </w:r>
      <w:r w:rsidR="00E052E8" w:rsidRPr="00E91B1F">
        <w:rPr>
          <w:sz w:val="28"/>
          <w:szCs w:val="28"/>
        </w:rPr>
        <w:t xml:space="preserve">Местом проведения публичных слушаний по </w:t>
      </w:r>
      <w:r w:rsidR="00CF0D5E" w:rsidRPr="00E91B1F">
        <w:rPr>
          <w:sz w:val="28"/>
          <w:szCs w:val="28"/>
        </w:rPr>
        <w:t>П</w:t>
      </w:r>
      <w:r w:rsidR="00E052E8" w:rsidRPr="00E91B1F">
        <w:rPr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E66D95">
        <w:rPr>
          <w:color w:val="000000"/>
          <w:sz w:val="28"/>
          <w:szCs w:val="28"/>
        </w:rPr>
        <w:t>Знаменский</w:t>
      </w:r>
      <w:r w:rsidR="00E2086C" w:rsidRPr="00E2086C">
        <w:rPr>
          <w:color w:val="000000"/>
          <w:sz w:val="28"/>
          <w:szCs w:val="28"/>
        </w:rPr>
        <w:t xml:space="preserve"> </w:t>
      </w:r>
      <w:r w:rsidR="00E052E8" w:rsidRPr="00E91B1F">
        <w:rPr>
          <w:sz w:val="28"/>
          <w:szCs w:val="28"/>
        </w:rPr>
        <w:t xml:space="preserve">сельсовет» </w:t>
      </w:r>
      <w:r w:rsidR="00451A1A" w:rsidRPr="00E91B1F">
        <w:rPr>
          <w:sz w:val="28"/>
          <w:szCs w:val="28"/>
        </w:rPr>
        <w:t>Горшеченского</w:t>
      </w:r>
      <w:r w:rsidR="00E052E8" w:rsidRPr="00E91B1F">
        <w:rPr>
          <w:sz w:val="28"/>
          <w:szCs w:val="28"/>
        </w:rPr>
        <w:t xml:space="preserve"> района Курской области»  определить:</w:t>
      </w:r>
      <w:r w:rsidR="00E2086C">
        <w:rPr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Администраци</w:t>
      </w:r>
      <w:r w:rsidR="00183545">
        <w:rPr>
          <w:color w:val="000000"/>
          <w:sz w:val="28"/>
          <w:szCs w:val="28"/>
        </w:rPr>
        <w:t>я</w:t>
      </w:r>
      <w:r w:rsidR="00E2086C" w:rsidRPr="00E2086C">
        <w:rPr>
          <w:color w:val="000000"/>
          <w:sz w:val="28"/>
          <w:szCs w:val="28"/>
        </w:rPr>
        <w:t xml:space="preserve"> </w:t>
      </w:r>
      <w:r w:rsidR="00E66D95">
        <w:rPr>
          <w:color w:val="000000"/>
          <w:sz w:val="28"/>
          <w:szCs w:val="28"/>
        </w:rPr>
        <w:t>Знаменского</w:t>
      </w:r>
      <w:r w:rsidR="00183545">
        <w:rPr>
          <w:color w:val="000000"/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сельсовета</w:t>
      </w:r>
      <w:r w:rsidR="00183545">
        <w:rPr>
          <w:color w:val="000000"/>
          <w:sz w:val="28"/>
          <w:szCs w:val="28"/>
        </w:rPr>
        <w:t>,</w:t>
      </w:r>
      <w:r w:rsidR="00E2086C" w:rsidRPr="00E2086C">
        <w:rPr>
          <w:color w:val="000000"/>
          <w:sz w:val="28"/>
          <w:szCs w:val="28"/>
        </w:rPr>
        <w:t xml:space="preserve"> расположенн</w:t>
      </w:r>
      <w:r w:rsidR="00183545">
        <w:rPr>
          <w:color w:val="000000"/>
          <w:sz w:val="28"/>
          <w:szCs w:val="28"/>
        </w:rPr>
        <w:t>ая</w:t>
      </w:r>
      <w:r w:rsidR="0072561C">
        <w:rPr>
          <w:color w:val="000000"/>
          <w:sz w:val="28"/>
          <w:szCs w:val="28"/>
        </w:rPr>
        <w:t xml:space="preserve"> по адресу: 3068</w:t>
      </w:r>
      <w:r w:rsidR="00E66D95">
        <w:rPr>
          <w:color w:val="000000"/>
          <w:sz w:val="28"/>
          <w:szCs w:val="28"/>
        </w:rPr>
        <w:t>4</w:t>
      </w:r>
      <w:r w:rsidR="009E4919">
        <w:rPr>
          <w:color w:val="000000"/>
          <w:sz w:val="28"/>
          <w:szCs w:val="28"/>
        </w:rPr>
        <w:t>3</w:t>
      </w:r>
      <w:r w:rsidR="00E2086C" w:rsidRPr="00E2086C">
        <w:rPr>
          <w:color w:val="000000"/>
          <w:sz w:val="28"/>
          <w:szCs w:val="28"/>
        </w:rPr>
        <w:t xml:space="preserve">, Курская область, Горшеченский район, </w:t>
      </w:r>
      <w:r w:rsidR="00E66D95">
        <w:rPr>
          <w:color w:val="000000"/>
          <w:sz w:val="28"/>
          <w:szCs w:val="28"/>
        </w:rPr>
        <w:t>Знаменский</w:t>
      </w:r>
      <w:r w:rsidR="00E2086C" w:rsidRPr="00E2086C">
        <w:rPr>
          <w:color w:val="000000"/>
          <w:sz w:val="28"/>
          <w:szCs w:val="28"/>
        </w:rPr>
        <w:t xml:space="preserve"> сельсовет, с</w:t>
      </w:r>
      <w:proofErr w:type="gramStart"/>
      <w:r w:rsidR="00E2086C" w:rsidRPr="00E2086C">
        <w:rPr>
          <w:color w:val="000000"/>
          <w:sz w:val="28"/>
          <w:szCs w:val="28"/>
        </w:rPr>
        <w:t>.</w:t>
      </w:r>
      <w:r w:rsidR="00E66D95">
        <w:rPr>
          <w:color w:val="000000"/>
          <w:sz w:val="28"/>
          <w:szCs w:val="28"/>
        </w:rPr>
        <w:t>З</w:t>
      </w:r>
      <w:proofErr w:type="gramEnd"/>
      <w:r w:rsidR="00E66D95">
        <w:rPr>
          <w:color w:val="000000"/>
          <w:sz w:val="28"/>
          <w:szCs w:val="28"/>
        </w:rPr>
        <w:t>наменка</w:t>
      </w:r>
      <w:r w:rsidR="00E2086C" w:rsidRPr="00E2086C">
        <w:rPr>
          <w:color w:val="000000"/>
          <w:sz w:val="28"/>
          <w:szCs w:val="28"/>
        </w:rPr>
        <w:t xml:space="preserve">,  </w:t>
      </w:r>
      <w:r w:rsidR="00E66D95">
        <w:rPr>
          <w:color w:val="000000"/>
          <w:sz w:val="28"/>
          <w:szCs w:val="28"/>
        </w:rPr>
        <w:t>ул.Полевая, д. 11</w:t>
      </w:r>
      <w:r w:rsidR="00183545">
        <w:rPr>
          <w:color w:val="000000"/>
          <w:sz w:val="28"/>
          <w:szCs w:val="28"/>
        </w:rPr>
        <w:t>.</w:t>
      </w:r>
    </w:p>
    <w:p w:rsidR="0072561C" w:rsidRDefault="0072561C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</w:p>
    <w:p w:rsidR="00E052E8" w:rsidRPr="00E91B1F" w:rsidRDefault="00E91B1F" w:rsidP="00451A1A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451A1A" w:rsidRPr="00E91B1F">
        <w:rPr>
          <w:rFonts w:ascii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учета предложений по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роекту 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8037B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="008037B8" w:rsidRPr="00E208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52E8" w:rsidRPr="00E2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511A5">
        <w:rPr>
          <w:rFonts w:ascii="Times New Roman" w:hAnsi="Times New Roman" w:cs="Times New Roman"/>
          <w:sz w:val="28"/>
          <w:szCs w:val="28"/>
        </w:rPr>
        <w:t xml:space="preserve">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5</w:t>
      </w:r>
      <w:r w:rsidR="00451A1A" w:rsidRPr="00E91B1F">
        <w:rPr>
          <w:rFonts w:ascii="Times New Roman" w:hAnsi="Times New Roman" w:cs="Times New Roman"/>
          <w:sz w:val="28"/>
          <w:szCs w:val="28"/>
        </w:rPr>
        <w:t>. Утвердить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участия граждан в обсуждении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E2086C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 xml:space="preserve">Горшеченского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района Курской области»</w:t>
      </w:r>
      <w:r w:rsidR="008037B8" w:rsidRPr="00E91B1F">
        <w:rPr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>(приложение</w:t>
      </w:r>
      <w:r w:rsidR="004511A5">
        <w:rPr>
          <w:rFonts w:ascii="Times New Roman" w:hAnsi="Times New Roman" w:cs="Times New Roman"/>
          <w:sz w:val="28"/>
          <w:szCs w:val="28"/>
        </w:rPr>
        <w:t xml:space="preserve"> 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6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Предложения и поправки к Проекту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2049A5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вносятся на рассмотрение рабочей группы по организации проведения публичных слушаний письменно или устно до </w:t>
      </w:r>
      <w:r w:rsidR="00FA5787" w:rsidRPr="0095712B">
        <w:rPr>
          <w:rFonts w:ascii="Times New Roman" w:hAnsi="Times New Roman" w:cs="Times New Roman"/>
          <w:sz w:val="28"/>
          <w:szCs w:val="28"/>
        </w:rPr>
        <w:t>1</w:t>
      </w:r>
      <w:r w:rsidR="00E66D95">
        <w:rPr>
          <w:rFonts w:ascii="Times New Roman" w:hAnsi="Times New Roman" w:cs="Times New Roman"/>
          <w:sz w:val="28"/>
          <w:szCs w:val="28"/>
        </w:rPr>
        <w:t>2</w:t>
      </w:r>
      <w:r w:rsidR="00FA5787" w:rsidRPr="0095712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E66D95">
        <w:rPr>
          <w:rFonts w:ascii="Times New Roman" w:hAnsi="Times New Roman" w:cs="Times New Roman"/>
          <w:sz w:val="28"/>
          <w:szCs w:val="28"/>
        </w:rPr>
        <w:t>7</w:t>
      </w:r>
      <w:r w:rsidR="0095712B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FA5787" w:rsidRPr="00957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95712B">
        <w:rPr>
          <w:rFonts w:ascii="Times New Roman" w:hAnsi="Times New Roman" w:cs="Times New Roman"/>
          <w:sz w:val="28"/>
          <w:szCs w:val="28"/>
        </w:rPr>
        <w:t>201</w:t>
      </w:r>
      <w:r w:rsid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по адресу: 306800 Курская область, Горшеченский район, п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r w:rsidR="00FA5787" w:rsidRPr="00E91B1F">
        <w:rPr>
          <w:rFonts w:ascii="Times New Roman" w:hAnsi="Times New Roman" w:cs="Times New Roman"/>
          <w:sz w:val="28"/>
          <w:szCs w:val="28"/>
        </w:rPr>
        <w:t>, ул. Кирова, 28 Администрация Горшеч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FA5787" w:rsidRPr="00E91B1F">
        <w:rPr>
          <w:rFonts w:ascii="Times New Roman" w:hAnsi="Times New Roman" w:cs="Times New Roman"/>
          <w:sz w:val="28"/>
          <w:szCs w:val="28"/>
        </w:rPr>
        <w:t>н</w:t>
      </w:r>
      <w:r w:rsidR="00CF0D5E" w:rsidRPr="00E91B1F">
        <w:rPr>
          <w:rFonts w:ascii="Times New Roman" w:hAnsi="Times New Roman" w:cs="Times New Roman"/>
          <w:sz w:val="28"/>
          <w:szCs w:val="28"/>
        </w:rPr>
        <w:t>ского района</w:t>
      </w:r>
      <w:r w:rsidR="00C21555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часов,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10-77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</w:t>
      </w:r>
      <w:r w:rsidR="00CF0D5E" w:rsidRPr="00E91B1F">
        <w:rPr>
          <w:rFonts w:ascii="Times New Roman" w:hAnsi="Times New Roman" w:cs="Times New Roman"/>
          <w:sz w:val="28"/>
          <w:szCs w:val="28"/>
        </w:rPr>
        <w:t>П</w:t>
      </w:r>
      <w:r w:rsidR="004511A5">
        <w:rPr>
          <w:rFonts w:ascii="Times New Roman" w:hAnsi="Times New Roman" w:cs="Times New Roman"/>
          <w:sz w:val="28"/>
          <w:szCs w:val="28"/>
        </w:rPr>
        <w:t>р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оекту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будет осуществляться до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E66D95">
        <w:rPr>
          <w:rFonts w:ascii="Times New Roman" w:hAnsi="Times New Roman" w:cs="Times New Roman"/>
          <w:sz w:val="28"/>
          <w:szCs w:val="28"/>
        </w:rPr>
        <w:t>7</w:t>
      </w:r>
      <w:r w:rsidR="0095712B">
        <w:rPr>
          <w:rFonts w:ascii="Times New Roman" w:hAnsi="Times New Roman" w:cs="Times New Roman"/>
          <w:sz w:val="28"/>
          <w:szCs w:val="28"/>
        </w:rPr>
        <w:t xml:space="preserve"> </w:t>
      </w:r>
      <w:r w:rsidR="0095712B" w:rsidRPr="0095712B">
        <w:rPr>
          <w:rFonts w:ascii="Times New Roman" w:hAnsi="Times New Roman" w:cs="Times New Roman"/>
          <w:sz w:val="28"/>
          <w:szCs w:val="28"/>
        </w:rPr>
        <w:t>января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201</w:t>
      </w:r>
      <w:r w:rsidR="0095712B" w:rsidRP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 </w:t>
      </w:r>
      <w:r w:rsidR="00CF0D5E" w:rsidRPr="00E91B1F">
        <w:rPr>
          <w:rFonts w:ascii="Times New Roman" w:hAnsi="Times New Roman" w:cs="Times New Roman"/>
          <w:sz w:val="28"/>
          <w:szCs w:val="28"/>
        </w:rPr>
        <w:t>А</w:t>
      </w:r>
      <w:r w:rsidR="00FA5787" w:rsidRPr="00E91B1F">
        <w:rPr>
          <w:rFonts w:ascii="Times New Roman" w:hAnsi="Times New Roman" w:cs="Times New Roman"/>
          <w:sz w:val="28"/>
          <w:szCs w:val="28"/>
        </w:rPr>
        <w:t>дминистрации Горшеч</w:t>
      </w:r>
      <w:r w:rsidR="00CF0D5E" w:rsidRPr="00E91B1F">
        <w:rPr>
          <w:rFonts w:ascii="Times New Roman" w:hAnsi="Times New Roman" w:cs="Times New Roman"/>
          <w:sz w:val="28"/>
          <w:szCs w:val="28"/>
        </w:rPr>
        <w:t>енского района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</w:t>
      </w:r>
      <w:r w:rsidR="00C21555">
        <w:rPr>
          <w:rFonts w:ascii="Times New Roman" w:hAnsi="Times New Roman" w:cs="Times New Roman"/>
          <w:sz w:val="28"/>
          <w:szCs w:val="28"/>
        </w:rPr>
        <w:t xml:space="preserve">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по адресу:  306800 Курская область, Горшеченский район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CF0D5E" w:rsidRPr="00E91B1F">
        <w:rPr>
          <w:rFonts w:ascii="Times New Roman" w:hAnsi="Times New Roman" w:cs="Times New Roman"/>
          <w:sz w:val="28"/>
          <w:szCs w:val="28"/>
        </w:rPr>
        <w:t>28</w:t>
      </w:r>
      <w:r w:rsidR="00FA5787" w:rsidRPr="00E91B1F">
        <w:rPr>
          <w:rFonts w:ascii="Times New Roman" w:hAnsi="Times New Roman" w:cs="Times New Roman"/>
          <w:sz w:val="28"/>
          <w:szCs w:val="28"/>
        </w:rPr>
        <w:t>, 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</w:t>
      </w:r>
      <w:r w:rsidR="00FA5787" w:rsidRPr="00E91B1F">
        <w:rPr>
          <w:rFonts w:ascii="Times New Roman" w:hAnsi="Times New Roman" w:cs="Times New Roman"/>
          <w:sz w:val="28"/>
          <w:szCs w:val="28"/>
        </w:rPr>
        <w:t>-</w:t>
      </w:r>
      <w:r w:rsidR="00CF0D5E" w:rsidRPr="00E91B1F">
        <w:rPr>
          <w:rFonts w:ascii="Times New Roman" w:hAnsi="Times New Roman" w:cs="Times New Roman"/>
          <w:sz w:val="28"/>
          <w:szCs w:val="28"/>
        </w:rPr>
        <w:t>77</w:t>
      </w:r>
      <w:r w:rsidR="00FA5787" w:rsidRPr="00E91B1F">
        <w:rPr>
          <w:rFonts w:ascii="Times New Roman" w:hAnsi="Times New Roman" w:cs="Times New Roman"/>
          <w:sz w:val="28"/>
          <w:szCs w:val="28"/>
        </w:rPr>
        <w:t>.</w:t>
      </w:r>
    </w:p>
    <w:p w:rsidR="00CF0D5E" w:rsidRPr="00E91B1F" w:rsidRDefault="00CF0D5E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8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D5E" w:rsidRPr="00E91B1F">
        <w:rPr>
          <w:rFonts w:ascii="Times New Roman" w:hAnsi="Times New Roman" w:cs="Times New Roman"/>
          <w:sz w:val="28"/>
          <w:szCs w:val="28"/>
        </w:rPr>
        <w:t>В целях доведения до населения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информации о содержании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«Внесение изменений в Правила землепользования и застройки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организовать экспозицию демонстрационных материалов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>, выступлени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Горшеченского района. </w:t>
      </w:r>
      <w:proofErr w:type="gramEnd"/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9</w:t>
      </w:r>
      <w:r w:rsidR="00CF0D5E" w:rsidRPr="00E91B1F">
        <w:rPr>
          <w:rFonts w:ascii="Times New Roman" w:hAnsi="Times New Roman" w:cs="Times New Roman"/>
          <w:sz w:val="28"/>
          <w:szCs w:val="28"/>
        </w:rPr>
        <w:t>. Жители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 могут заблаговременно ознакомиться с Проектом 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в сети Интернет на официальном </w:t>
      </w:r>
      <w:r w:rsidR="00CF0D5E" w:rsidRPr="00E91B1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1B1F">
        <w:rPr>
          <w:rFonts w:ascii="Times New Roman" w:hAnsi="Times New Roman" w:cs="Times New Roman"/>
          <w:sz w:val="28"/>
          <w:szCs w:val="28"/>
        </w:rPr>
        <w:t>района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«Горшеч</w:t>
      </w:r>
      <w:r w:rsidRPr="00E91B1F">
        <w:rPr>
          <w:rFonts w:ascii="Times New Roman" w:hAnsi="Times New Roman" w:cs="Times New Roman"/>
          <w:sz w:val="28"/>
          <w:szCs w:val="28"/>
        </w:rPr>
        <w:t>енский район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</w:t>
      </w:r>
      <w:r w:rsidR="00C2155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hyperlink r:id="rId7" w:history="1">
        <w:r w:rsidRPr="00E91B1F">
          <w:rPr>
            <w:rStyle w:val="a7"/>
            <w:rFonts w:ascii="Times New Roman" w:hAnsi="Times New Roman" w:cs="Times New Roman"/>
            <w:sz w:val="28"/>
            <w:szCs w:val="28"/>
          </w:rPr>
          <w:t>http://gorshechr.rkursk.ru/</w:t>
        </w:r>
      </w:hyperlink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. Опубликовать в порядке, установленном для официального опубликования муниципальных правовых актов, иной официальной информации</w:t>
      </w:r>
      <w:r w:rsidR="00E45E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в информационно-телекоммуникационной сети «Интернет»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 в </w:t>
      </w:r>
      <w:r w:rsidR="00CF0D5E" w:rsidRPr="00E91B1F">
        <w:rPr>
          <w:rFonts w:ascii="Times New Roman" w:hAnsi="Times New Roman" w:cs="Times New Roman"/>
          <w:sz w:val="28"/>
          <w:szCs w:val="28"/>
        </w:rPr>
        <w:t>установленный законом срок.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052E8" w:rsidRDefault="00E91B1F" w:rsidP="00CF0D5E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11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11A5">
        <w:rPr>
          <w:rFonts w:ascii="Times New Roman" w:eastAsia="Times New Roman" w:hAnsi="Times New Roman" w:cs="Times New Roman"/>
          <w:sz w:val="28"/>
          <w:szCs w:val="28"/>
        </w:rPr>
        <w:t>Внести на рассмотрение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88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4511A5">
        <w:rPr>
          <w:rFonts w:ascii="Times New Roman" w:hAnsi="Times New Roman" w:cs="Times New Roman"/>
          <w:sz w:val="28"/>
          <w:szCs w:val="28"/>
        </w:rPr>
        <w:t>го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511A5">
        <w:rPr>
          <w:rFonts w:ascii="Times New Roman" w:hAnsi="Times New Roman" w:cs="Times New Roman"/>
          <w:sz w:val="28"/>
          <w:szCs w:val="28"/>
        </w:rPr>
        <w:t>я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4511A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F62AB">
        <w:rPr>
          <w:rFonts w:ascii="Times New Roman" w:hAnsi="Times New Roman" w:cs="Times New Roman"/>
          <w:sz w:val="28"/>
          <w:szCs w:val="28"/>
        </w:rPr>
        <w:t xml:space="preserve"> 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решения об утверждении проекта 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сельсовет» 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</w:t>
      </w:r>
      <w:r w:rsidR="005846DD">
        <w:rPr>
          <w:rFonts w:ascii="Times New Roman" w:eastAsia="Times New Roman" w:hAnsi="Times New Roman" w:cs="Times New Roman"/>
          <w:sz w:val="28"/>
          <w:szCs w:val="28"/>
        </w:rPr>
        <w:t>ой области»  или об отклонении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E66D95">
        <w:rPr>
          <w:rFonts w:ascii="Times New Roman" w:hAnsi="Times New Roman"/>
          <w:color w:val="000000"/>
          <w:sz w:val="28"/>
          <w:szCs w:val="28"/>
        </w:rPr>
        <w:t>Знаменский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и о направлении его соответственно с учетом протоколов публичных слушаний</w:t>
      </w:r>
      <w:proofErr w:type="gram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 в соответствии с указанными протоколами и заключением. 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62AB" w:rsidRDefault="00E91B1F" w:rsidP="00E91B1F">
      <w:pPr>
        <w:pStyle w:val="ConsPlusNormal"/>
        <w:ind w:left="-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321A96" w:rsidRPr="00574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1A96" w:rsidRPr="005745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21A9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1A96" w:rsidRPr="00574575">
        <w:rPr>
          <w:rFonts w:ascii="Times New Roman" w:hAnsi="Times New Roman" w:cs="Times New Roman"/>
          <w:sz w:val="28"/>
          <w:szCs w:val="28"/>
        </w:rPr>
        <w:t>.</w:t>
      </w:r>
    </w:p>
    <w:p w:rsidR="00321A96" w:rsidRPr="00321A96" w:rsidRDefault="00321A96" w:rsidP="00321A96">
      <w:pPr>
        <w:rPr>
          <w:lang w:bidi="ru-RU"/>
        </w:rPr>
      </w:pPr>
    </w:p>
    <w:p w:rsidR="00321A96" w:rsidRPr="00EB588D" w:rsidRDefault="00E91B1F" w:rsidP="00321A96">
      <w:pPr>
        <w:spacing w:after="0" w:line="240" w:lineRule="auto"/>
        <w:ind w:left="-284" w:right="-185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/>
          <w:sz w:val="28"/>
          <w:szCs w:val="28"/>
        </w:rPr>
        <w:t xml:space="preserve">14. </w:t>
      </w:r>
      <w:r w:rsidR="00321A96" w:rsidRPr="00EB58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в информационно-телекоммуникационной сети «Интернет» на официальном сайте муниципального образования «Горшеченский район».</w:t>
      </w:r>
    </w:p>
    <w:p w:rsidR="00DB37CA" w:rsidRDefault="00DB37CA" w:rsidP="00321A96">
      <w:pPr>
        <w:pStyle w:val="ConsPlusNormal"/>
        <w:ind w:left="-284" w:right="-14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21A96" w:rsidRPr="004C5EE6" w:rsidRDefault="00321A96" w:rsidP="00321A96">
      <w:pPr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321A96" w:rsidRPr="004C5EE6" w:rsidRDefault="00321A96" w:rsidP="00321A9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Pr="004C5EE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Горшеченского района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 Н. Проскурин</w:t>
      </w: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02" w:rsidRDefault="00B90E02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02" w:rsidRDefault="00B90E02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788F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424F7A" w:rsidRPr="004269DA" w:rsidRDefault="00424F7A" w:rsidP="00424F7A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424F7A" w:rsidRDefault="00424F7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424F7A" w:rsidRPr="00424F7A" w:rsidRDefault="00424F7A" w:rsidP="00424F7A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области»</w:t>
      </w:r>
    </w:p>
    <w:p w:rsidR="00424F7A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424F7A" w:rsidRPr="006834D1" w:rsidRDefault="008F62AB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</w:t>
      </w:r>
      <w:r w:rsidR="00424F7A" w:rsidRPr="006834D1">
        <w:rPr>
          <w:rFonts w:ascii="Times New Roman" w:hAnsi="Times New Roman" w:cs="Times New Roman"/>
          <w:sz w:val="28"/>
          <w:szCs w:val="28"/>
        </w:rPr>
        <w:t>Проскурин – первый заместитель Главы Администрации Горшеченского района Курской области.</w:t>
      </w:r>
    </w:p>
    <w:p w:rsidR="00424F7A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области.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424F7A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области;</w:t>
      </w:r>
    </w:p>
    <w:p w:rsidR="006F788F" w:rsidRPr="006834D1" w:rsidRDefault="008F62AB" w:rsidP="006F788F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 w:rsidR="006F7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на территории которого расположен </w:t>
      </w:r>
      <w:r>
        <w:rPr>
          <w:rFonts w:ascii="Times New Roman" w:hAnsi="Times New Roman" w:cs="Times New Roman"/>
          <w:sz w:val="28"/>
          <w:szCs w:val="28"/>
        </w:rPr>
        <w:t xml:space="preserve">объект недвижимости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6F788F">
        <w:rPr>
          <w:rFonts w:ascii="Times New Roman" w:hAnsi="Times New Roman" w:cs="Times New Roman"/>
          <w:sz w:val="28"/>
          <w:szCs w:val="28"/>
        </w:rPr>
        <w:t>.</w:t>
      </w:r>
    </w:p>
    <w:p w:rsidR="00424F7A" w:rsidRPr="006F788F" w:rsidRDefault="00424F7A" w:rsidP="006F788F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24F7A" w:rsidRPr="006F788F" w:rsidRDefault="008F62AB" w:rsidP="006F788F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Н.В.Ерёменко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</w:t>
      </w:r>
      <w:r w:rsidR="006F78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F7A" w:rsidRDefault="00424F7A" w:rsidP="006F788F">
      <w:pPr>
        <w:jc w:val="both"/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F788F" w:rsidRPr="004269DA" w:rsidRDefault="006F788F" w:rsidP="006F788F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788F" w:rsidRPr="004C49D5" w:rsidRDefault="006F788F" w:rsidP="004C49D5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46DD" w:rsidRPr="004C49D5" w:rsidRDefault="006F788F" w:rsidP="004C49D5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</w:t>
      </w:r>
      <w:r w:rsidR="005846DD"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</w:p>
    <w:p w:rsidR="006F788F" w:rsidRPr="004C49D5" w:rsidRDefault="006F788F" w:rsidP="004C49D5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</w:t>
      </w:r>
      <w:r w:rsidR="005846DD" w:rsidRPr="004C49D5">
        <w:rPr>
          <w:rFonts w:ascii="Times New Roman" w:hAnsi="Times New Roman" w:cs="Times New Roman"/>
          <w:sz w:val="28"/>
          <w:szCs w:val="28"/>
        </w:rPr>
        <w:t xml:space="preserve">н в обсуждении обнародованного 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 своего конституционного права на местное самоуправление.</w:t>
      </w:r>
    </w:p>
    <w:p w:rsidR="006F788F" w:rsidRPr="004C49D5" w:rsidRDefault="006F788F" w:rsidP="004C49D5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F788F" w:rsidRPr="004C49D5" w:rsidRDefault="008F53F3" w:rsidP="008F53F3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Население 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  Горшеченского района Курской области с момента обнародования </w:t>
      </w:r>
      <w:r w:rsidR="004C49D5"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6F788F" w:rsidRPr="004C49D5">
        <w:rPr>
          <w:rFonts w:ascii="Times New Roman" w:hAnsi="Times New Roman" w:cs="Times New Roman"/>
          <w:sz w:val="28"/>
          <w:szCs w:val="28"/>
        </w:rPr>
        <w:t>(далее – Проект) вправе участвовать в его обсуждении в следующих формах: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 w:rsidR="00FF5C72"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 w:rsidR="00FF5C72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4C49D5" w:rsidRPr="004C49D5" w:rsidRDefault="004C49D5" w:rsidP="004C49D5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6F788F" w:rsidRPr="004C49D5" w:rsidRDefault="006F788F" w:rsidP="004C49D5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1.2.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Реализация указанных в пункте 1.1 настоящего Порядка форм участия граждан в обсуждении </w:t>
      </w:r>
      <w:r w:rsidR="004667E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 w:rsidR="004667E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>«Горшеч</w:t>
      </w:r>
      <w:r w:rsidR="004667E9">
        <w:rPr>
          <w:rFonts w:ascii="Times New Roman" w:hAnsi="Times New Roman" w:cs="Times New Roman"/>
          <w:sz w:val="28"/>
          <w:szCs w:val="28"/>
        </w:rPr>
        <w:t>ен</w:t>
      </w:r>
      <w:r w:rsidR="008F53F3">
        <w:rPr>
          <w:rFonts w:ascii="Times New Roman" w:hAnsi="Times New Roman" w:cs="Times New Roman"/>
          <w:sz w:val="28"/>
          <w:szCs w:val="28"/>
        </w:rPr>
        <w:t>ск</w:t>
      </w:r>
      <w:r w:rsidR="004667E9">
        <w:rPr>
          <w:rFonts w:ascii="Times New Roman" w:hAnsi="Times New Roman" w:cs="Times New Roman"/>
          <w:sz w:val="28"/>
          <w:szCs w:val="28"/>
        </w:rPr>
        <w:t>ий район»</w:t>
      </w:r>
      <w:r w:rsidR="008F53F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4C49D5" w:rsidRPr="004667E9" w:rsidRDefault="004C49D5" w:rsidP="004C49D5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b/>
          <w:sz w:val="28"/>
          <w:szCs w:val="28"/>
        </w:rPr>
        <w:t>на территории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Горшеченского района Курской области»</w:t>
      </w:r>
      <w:r w:rsidRPr="004667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9D5" w:rsidRPr="004667E9" w:rsidRDefault="004C49D5" w:rsidP="004667E9">
      <w:pPr>
        <w:numPr>
          <w:ilvl w:val="1"/>
          <w:numId w:val="8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>, обладающие избирательным правом и постоянно или преимущественно проживающие на территории муниципального образования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 w:rsidR="005B6096"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667E9" w:rsidRPr="004667E9" w:rsidRDefault="004C49D5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 w:rsidR="005B6096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 w:rsidR="005B6096">
        <w:rPr>
          <w:rFonts w:ascii="Times New Roman" w:hAnsi="Times New Roman" w:cs="Times New Roman"/>
          <w:sz w:val="28"/>
          <w:szCs w:val="28"/>
        </w:rPr>
        <w:t>.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E9" w:rsidRPr="004667E9" w:rsidRDefault="005B6096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C49D5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B6096" w:rsidRDefault="005B6096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B41EA9" w:rsidRPr="005B6096" w:rsidRDefault="004C49D5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области».</w:t>
      </w:r>
    </w:p>
    <w:p w:rsidR="005B6096" w:rsidRDefault="004C49D5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 w:rsid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="00B41EA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 w:rsidR="00B41EA9"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>, а также мнений, предложений, коллективных и индивидуальных обращений жителей  Горшеченского района Курской области  и их объединений.</w:t>
      </w:r>
    </w:p>
    <w:p w:rsidR="004C49D5" w:rsidRPr="00F059A9" w:rsidRDefault="005B6096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B4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49D5"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 w:rsidR="00B41EA9">
        <w:rPr>
          <w:rFonts w:ascii="Times New Roman" w:hAnsi="Times New Roman" w:cs="Times New Roman"/>
          <w:sz w:val="28"/>
          <w:szCs w:val="28"/>
        </w:rPr>
        <w:t>енского района</w:t>
      </w:r>
      <w:r w:rsidR="004C49D5"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="00F059A9"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 w:rsidR="004C0EC6">
        <w:rPr>
          <w:rFonts w:ascii="Times New Roman" w:hAnsi="Times New Roman" w:cs="Times New Roman"/>
          <w:sz w:val="28"/>
          <w:szCs w:val="28"/>
        </w:rPr>
        <w:t>ым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C0EC6">
        <w:rPr>
          <w:rFonts w:ascii="Times New Roman" w:hAnsi="Times New Roman" w:cs="Times New Roman"/>
          <w:sz w:val="28"/>
          <w:szCs w:val="28"/>
        </w:rPr>
        <w:t>ем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F05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4C49D5" w:rsidRPr="004C49D5" w:rsidRDefault="004C0EC6" w:rsidP="004C0EC6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="004C49D5"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9D5" w:rsidRPr="000841A2" w:rsidRDefault="004C49D5" w:rsidP="004C49D5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 w:rsidR="008F53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0EC6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</w:t>
      </w:r>
      <w:r w:rsidR="004C0EC6"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EC6"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9D5" w:rsidRPr="004C49D5" w:rsidRDefault="004C49D5" w:rsidP="004C49D5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8F53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54D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4C49D5" w:rsidRP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4C49D5" w:rsidRPr="000841A2" w:rsidRDefault="004C49D5" w:rsidP="004C49D5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Горшеченского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4C49D5" w:rsidRPr="004C49D5" w:rsidRDefault="004C49D5" w:rsidP="004C49D5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4C0E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 w:rsidR="004C0EC6">
        <w:rPr>
          <w:color w:val="000000" w:themeColor="text1"/>
          <w:szCs w:val="28"/>
          <w:lang w:eastAsia="ru-RU"/>
        </w:rPr>
        <w:t xml:space="preserve">Порядок </w:t>
      </w:r>
      <w:r w:rsidR="004C0EC6"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C49D5" w:rsidRPr="004C49D5" w:rsidRDefault="004C49D5" w:rsidP="004C49D5">
      <w:pPr>
        <w:pStyle w:val="HTML"/>
        <w:numPr>
          <w:ilvl w:val="0"/>
          <w:numId w:val="11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F48E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553E0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 w:rsidR="008F53F3"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Горшеченского района Курской области, в порядке индивидуального или коллективного обращения;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муниципального образования Горшеченского района Курской области;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    3)органами </w:t>
      </w:r>
      <w:r w:rsidR="00553E09"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4C49D5" w:rsidRPr="004C49D5" w:rsidRDefault="004C49D5" w:rsidP="00804CC9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804CC9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</w:t>
            </w:r>
            <w:r w:rsidR="004B1430">
              <w:rPr>
                <w:sz w:val="26"/>
                <w:szCs w:val="26"/>
              </w:rPr>
              <w:t>я</w:t>
            </w:r>
            <w:r w:rsidR="004C49D5" w:rsidRPr="004C49D5">
              <w:rPr>
                <w:sz w:val="26"/>
                <w:szCs w:val="26"/>
              </w:rPr>
              <w:t>, поправки</w:t>
            </w: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4C49D5" w:rsidRPr="00804CC9" w:rsidRDefault="004C49D5" w:rsidP="004C49D5">
      <w:pPr>
        <w:pStyle w:val="HTML"/>
        <w:numPr>
          <w:ilvl w:val="0"/>
          <w:numId w:val="16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proofErr w:type="gramStart"/>
      <w:r w:rsidR="00804CC9" w:rsidRPr="00804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C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="00553E09"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553E09"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 w:rsidR="00553E09"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 w:rsidR="00553E0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Устава муниципального </w:t>
      </w:r>
      <w:r w:rsidR="00804C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 w:rsidR="00804CC9">
        <w:rPr>
          <w:rFonts w:ascii="Times New Roman" w:hAnsi="Times New Roman" w:cs="Times New Roman"/>
          <w:sz w:val="28"/>
          <w:szCs w:val="28"/>
        </w:rPr>
        <w:t>енский район</w:t>
      </w:r>
      <w:r w:rsidRPr="004C49D5">
        <w:rPr>
          <w:rFonts w:ascii="Times New Roman" w:hAnsi="Times New Roman" w:cs="Times New Roman"/>
          <w:sz w:val="28"/>
          <w:szCs w:val="28"/>
        </w:rPr>
        <w:t xml:space="preserve">» Курской области и положениями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 w:rsidR="00804CC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151C04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предварительно изучаются членами рабочей группы на соответствие требованиям, предъявляемым настоящим Порядком. 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151C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2.7.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подлежат дальнейшему изучению, анализу, обобщению и учету рабочей группой. </w:t>
      </w:r>
    </w:p>
    <w:p w:rsidR="004C49D5" w:rsidRPr="004C49D5" w:rsidRDefault="004C49D5" w:rsidP="004C49D5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346AED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346AED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составляет заключение (решение).</w:t>
      </w:r>
    </w:p>
    <w:p w:rsidR="004C49D5" w:rsidRPr="004C49D5" w:rsidRDefault="00EB55CA" w:rsidP="004C49D5">
      <w:pPr>
        <w:pStyle w:val="HTML"/>
        <w:numPr>
          <w:ilvl w:val="0"/>
          <w:numId w:val="1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="004C49D5"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="00346AED"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 w:rsid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585D42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4C49D5" w:rsidRPr="004C49D5" w:rsidRDefault="004C49D5" w:rsidP="004C49D5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sectPr w:rsidR="004C49D5" w:rsidRPr="004C49D5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8D60D8"/>
    <w:multiLevelType w:val="hybridMultilevel"/>
    <w:tmpl w:val="CBF62F32"/>
    <w:lvl w:ilvl="0" w:tplc="AB5C75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105044A"/>
    <w:multiLevelType w:val="hybridMultilevel"/>
    <w:tmpl w:val="0EBEFC7C"/>
    <w:lvl w:ilvl="0" w:tplc="CD68CE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778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28C6"/>
    <w:multiLevelType w:val="hybridMultilevel"/>
    <w:tmpl w:val="9B62A338"/>
    <w:lvl w:ilvl="0" w:tplc="4D30B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5012BF"/>
    <w:multiLevelType w:val="multilevel"/>
    <w:tmpl w:val="1388A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>
    <w:nsid w:val="65970B7D"/>
    <w:multiLevelType w:val="singleLevel"/>
    <w:tmpl w:val="306AA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470"/>
    <w:rsid w:val="000841A2"/>
    <w:rsid w:val="000C15AB"/>
    <w:rsid w:val="000D4F90"/>
    <w:rsid w:val="000D5BB4"/>
    <w:rsid w:val="000F48E5"/>
    <w:rsid w:val="00106782"/>
    <w:rsid w:val="00151C04"/>
    <w:rsid w:val="00183545"/>
    <w:rsid w:val="001A3082"/>
    <w:rsid w:val="002049A5"/>
    <w:rsid w:val="00225B47"/>
    <w:rsid w:val="00321A96"/>
    <w:rsid w:val="00332503"/>
    <w:rsid w:val="003347C1"/>
    <w:rsid w:val="00346AED"/>
    <w:rsid w:val="003521B5"/>
    <w:rsid w:val="0039145D"/>
    <w:rsid w:val="00424F7A"/>
    <w:rsid w:val="004511A5"/>
    <w:rsid w:val="00451A1A"/>
    <w:rsid w:val="004667E9"/>
    <w:rsid w:val="004B1430"/>
    <w:rsid w:val="004B79DC"/>
    <w:rsid w:val="004C0EC6"/>
    <w:rsid w:val="004C49D5"/>
    <w:rsid w:val="00553E09"/>
    <w:rsid w:val="00565BE9"/>
    <w:rsid w:val="00567E8F"/>
    <w:rsid w:val="005846DD"/>
    <w:rsid w:val="00585D42"/>
    <w:rsid w:val="005A6314"/>
    <w:rsid w:val="005B6096"/>
    <w:rsid w:val="006B69B6"/>
    <w:rsid w:val="006F788F"/>
    <w:rsid w:val="0072561C"/>
    <w:rsid w:val="008037B8"/>
    <w:rsid w:val="00804CC9"/>
    <w:rsid w:val="00864B88"/>
    <w:rsid w:val="008F53F3"/>
    <w:rsid w:val="008F62AB"/>
    <w:rsid w:val="0095712B"/>
    <w:rsid w:val="009E4919"/>
    <w:rsid w:val="00A33470"/>
    <w:rsid w:val="00B41EA9"/>
    <w:rsid w:val="00B7648F"/>
    <w:rsid w:val="00B90E02"/>
    <w:rsid w:val="00BA2AD5"/>
    <w:rsid w:val="00BA754E"/>
    <w:rsid w:val="00BE75AB"/>
    <w:rsid w:val="00C15A97"/>
    <w:rsid w:val="00C21555"/>
    <w:rsid w:val="00CC054D"/>
    <w:rsid w:val="00CF0D5E"/>
    <w:rsid w:val="00DB37CA"/>
    <w:rsid w:val="00DB51C4"/>
    <w:rsid w:val="00E052E8"/>
    <w:rsid w:val="00E2086C"/>
    <w:rsid w:val="00E45E55"/>
    <w:rsid w:val="00E66D95"/>
    <w:rsid w:val="00E91B1F"/>
    <w:rsid w:val="00EA0E3B"/>
    <w:rsid w:val="00EA22EC"/>
    <w:rsid w:val="00EB55CA"/>
    <w:rsid w:val="00F059A9"/>
    <w:rsid w:val="00FA5787"/>
    <w:rsid w:val="00F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B5"/>
  </w:style>
  <w:style w:type="paragraph" w:styleId="1">
    <w:name w:val="heading 1"/>
    <w:basedOn w:val="a"/>
    <w:next w:val="a"/>
    <w:link w:val="10"/>
    <w:uiPriority w:val="99"/>
    <w:qFormat/>
    <w:rsid w:val="00424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3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470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a"/>
    <w:rsid w:val="00225B4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ConsPlusNormal">
    <w:name w:val="ConsPlusNormal"/>
    <w:next w:val="a"/>
    <w:rsid w:val="00E052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6">
    <w:name w:val="No Spacing"/>
    <w:qFormat/>
    <w:rsid w:val="00E05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rsid w:val="00CF0D5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E91B1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4F7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9">
    <w:name w:val="Цветовое выделение"/>
    <w:uiPriority w:val="99"/>
    <w:rsid w:val="00424F7A"/>
    <w:rPr>
      <w:b/>
      <w:bCs/>
      <w:color w:val="000080"/>
    </w:rPr>
  </w:style>
  <w:style w:type="paragraph" w:styleId="aa">
    <w:name w:val="Body Text"/>
    <w:basedOn w:val="a"/>
    <w:link w:val="ab"/>
    <w:uiPriority w:val="99"/>
    <w:rsid w:val="00424F7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24F7A"/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6F7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F788F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6F788F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cardcontacts-index">
    <w:name w:val="ccard__contacts-index"/>
    <w:basedOn w:val="a0"/>
    <w:rsid w:val="00E2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rshechr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EAD5-24FB-43D8-A9B1-D765A8A7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10</Pages>
  <Words>2744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19</cp:revision>
  <cp:lastPrinted>2016-11-14T13:14:00Z</cp:lastPrinted>
  <dcterms:created xsi:type="dcterms:W3CDTF">2016-09-09T05:52:00Z</dcterms:created>
  <dcterms:modified xsi:type="dcterms:W3CDTF">2016-11-14T13:14:00Z</dcterms:modified>
</cp:coreProperties>
</file>